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23A600C" w14:textId="368B77D0" w:rsidR="00144266" w:rsidRPr="00BA7670" w:rsidRDefault="000328BB">
      <w:pPr>
        <w:pStyle w:val="Naslov1"/>
      </w:pPr>
      <w:bookmarkStart w:id="0" w:name="_Toc485980462"/>
      <w:bookmarkStart w:id="1" w:name="_Toc515450023"/>
      <w:bookmarkStart w:id="2" w:name="_GoBack"/>
      <w:bookmarkEnd w:id="2"/>
      <w:r w:rsidRPr="00BA7670">
        <w:t>PRILOGE</w:t>
      </w:r>
      <w:bookmarkEnd w:id="0"/>
      <w:bookmarkEnd w:id="1"/>
    </w:p>
    <w:p w14:paraId="04838C7F" w14:textId="77777777" w:rsidR="00144266" w:rsidRPr="00BA7670" w:rsidRDefault="00144266">
      <w:pPr>
        <w:pStyle w:val="Glava"/>
        <w:tabs>
          <w:tab w:val="left" w:pos="708"/>
        </w:tabs>
        <w:jc w:val="both"/>
        <w:rPr>
          <w:rFonts w:ascii="Arial" w:hAnsi="Arial" w:cs="Arial"/>
          <w:b/>
          <w:sz w:val="20"/>
          <w:szCs w:val="20"/>
        </w:rPr>
      </w:pPr>
    </w:p>
    <w:p w14:paraId="45B19956" w14:textId="77777777" w:rsidR="00144266" w:rsidRPr="00BA7670" w:rsidRDefault="000328BB">
      <w:pPr>
        <w:pStyle w:val="Glava"/>
        <w:tabs>
          <w:tab w:val="left" w:pos="708"/>
        </w:tabs>
        <w:jc w:val="both"/>
        <w:rPr>
          <w:rFonts w:ascii="Arial" w:hAnsi="Arial" w:cs="Arial"/>
          <w:b/>
          <w:sz w:val="20"/>
          <w:szCs w:val="20"/>
        </w:rPr>
      </w:pPr>
      <w:r w:rsidRPr="00BA7670">
        <w:rPr>
          <w:rFonts w:ascii="Arial" w:hAnsi="Arial" w:cs="Arial"/>
          <w:b/>
          <w:sz w:val="20"/>
          <w:szCs w:val="20"/>
        </w:rPr>
        <w:br w:type="page"/>
      </w:r>
    </w:p>
    <w:p w14:paraId="495450BB" w14:textId="5C560B6B" w:rsidR="00144266" w:rsidRPr="00BA7670" w:rsidRDefault="000328BB">
      <w:pPr>
        <w:pStyle w:val="NaslovPRILOGE"/>
      </w:pPr>
      <w:bookmarkStart w:id="3" w:name="__RefHeading___Toc343103491"/>
      <w:bookmarkStart w:id="4" w:name="_Toc468394600"/>
      <w:bookmarkStart w:id="5" w:name="_Toc485980463"/>
      <w:bookmarkStart w:id="6" w:name="_Toc515450024"/>
      <w:bookmarkEnd w:id="3"/>
      <w:r w:rsidRPr="00BA7670">
        <w:lastRenderedPageBreak/>
        <w:t xml:space="preserve">Priloga  </w:t>
      </w:r>
      <w:r w:rsidRPr="00BA7670">
        <w:tab/>
        <w:t xml:space="preserve">KONTAKT </w:t>
      </w:r>
      <w:r w:rsidRPr="00BA7670">
        <w:tab/>
        <w:t>šifra:</w:t>
      </w:r>
      <w:bookmarkEnd w:id="4"/>
      <w:bookmarkEnd w:id="5"/>
      <w:bookmarkEnd w:id="6"/>
    </w:p>
    <w:p w14:paraId="42AA03A1" w14:textId="77777777" w:rsidR="001E5D7B" w:rsidRPr="00BA7670" w:rsidRDefault="001E5D7B" w:rsidP="001E5D7B">
      <w:pPr>
        <w:jc w:val="left"/>
        <w:rPr>
          <w:caps/>
          <w:sz w:val="18"/>
          <w:szCs w:val="18"/>
        </w:rPr>
      </w:pPr>
      <w:r w:rsidRPr="00BA7670">
        <w:rPr>
          <w:caps/>
          <w:sz w:val="18"/>
          <w:szCs w:val="18"/>
        </w:rPr>
        <w:t>odprti, ENOSTOPENJSKI, PROJEKTNI NATEČAJ ZA IZBIRO STROKOVNO NAJPRIMERNEJŠE REŠITVE IN IZBIRO IZDELOVALCA PROJEKTNE DOKUMENTACIJE za:</w:t>
      </w:r>
    </w:p>
    <w:p w14:paraId="0F5A0E55" w14:textId="77777777" w:rsidR="001E5D7B" w:rsidRPr="00BA7670" w:rsidRDefault="001E5D7B" w:rsidP="001E5D7B">
      <w:pPr>
        <w:jc w:val="left"/>
        <w:rPr>
          <w:caps/>
          <w:szCs w:val="22"/>
        </w:rPr>
      </w:pPr>
    </w:p>
    <w:p w14:paraId="0CE49A5D" w14:textId="77777777" w:rsidR="001E5D7B" w:rsidRPr="00BA7670" w:rsidRDefault="001E5D7B" w:rsidP="001E5D7B">
      <w:pPr>
        <w:tabs>
          <w:tab w:val="left" w:pos="709"/>
        </w:tabs>
        <w:jc w:val="left"/>
        <w:rPr>
          <w:b/>
          <w:sz w:val="20"/>
        </w:rPr>
      </w:pPr>
      <w:r w:rsidRPr="00BA7670">
        <w:rPr>
          <w:b/>
          <w:caps/>
          <w:sz w:val="28"/>
          <w:szCs w:val="28"/>
          <w:lang w:eastAsia="en-US"/>
        </w:rPr>
        <w:t>SOSESKA NOVO POBREŽJE _ MARIBOR</w:t>
      </w:r>
    </w:p>
    <w:p w14:paraId="3902A034" w14:textId="77777777" w:rsidR="00144266" w:rsidRPr="00BA7670" w:rsidRDefault="00144266">
      <w:pPr>
        <w:jc w:val="left"/>
        <w:rPr>
          <w:sz w:val="20"/>
        </w:rPr>
      </w:pPr>
    </w:p>
    <w:p w14:paraId="34C8AA22" w14:textId="77777777" w:rsidR="00144266" w:rsidRPr="00BA7670" w:rsidRDefault="00144266">
      <w:pPr>
        <w:jc w:val="left"/>
        <w:rPr>
          <w:sz w:val="20"/>
        </w:rPr>
      </w:pPr>
    </w:p>
    <w:p w14:paraId="11339985" w14:textId="77777777" w:rsidR="00144266" w:rsidRPr="00BA7670" w:rsidRDefault="000328BB">
      <w:pPr>
        <w:jc w:val="left"/>
        <w:rPr>
          <w:sz w:val="20"/>
        </w:rPr>
      </w:pPr>
      <w:r w:rsidRPr="00BA7670">
        <w:rPr>
          <w:b/>
          <w:sz w:val="20"/>
        </w:rPr>
        <w:t>Naslov</w:t>
      </w:r>
    </w:p>
    <w:p w14:paraId="03953B84" w14:textId="77777777" w:rsidR="00144266" w:rsidRPr="00BA7670" w:rsidRDefault="000328BB">
      <w:pPr>
        <w:jc w:val="left"/>
        <w:rPr>
          <w:sz w:val="20"/>
        </w:rPr>
      </w:pPr>
      <w:r w:rsidRPr="00BA7670">
        <w:rPr>
          <w:sz w:val="20"/>
        </w:rPr>
        <w:t>samo ene pravne ali fizične osebe kamor se pošlje:</w:t>
      </w:r>
    </w:p>
    <w:p w14:paraId="0F18F346" w14:textId="77777777" w:rsidR="00144266" w:rsidRPr="00BA7670" w:rsidRDefault="000328BB" w:rsidP="00816D7F">
      <w:pPr>
        <w:numPr>
          <w:ilvl w:val="0"/>
          <w:numId w:val="20"/>
        </w:numPr>
        <w:jc w:val="left"/>
        <w:rPr>
          <w:sz w:val="20"/>
        </w:rPr>
      </w:pPr>
      <w:r w:rsidRPr="00BA7670">
        <w:rPr>
          <w:sz w:val="20"/>
        </w:rPr>
        <w:t>morebitni poziv za naknadno dokazovanje usposobljenosti,</w:t>
      </w:r>
    </w:p>
    <w:p w14:paraId="4B39805F" w14:textId="77777777" w:rsidR="00144266" w:rsidRPr="00BA7670" w:rsidRDefault="000328BB" w:rsidP="00816D7F">
      <w:pPr>
        <w:numPr>
          <w:ilvl w:val="0"/>
          <w:numId w:val="20"/>
        </w:numPr>
        <w:jc w:val="left"/>
        <w:rPr>
          <w:sz w:val="20"/>
        </w:rPr>
      </w:pPr>
      <w:r w:rsidRPr="00BA7670">
        <w:rPr>
          <w:sz w:val="20"/>
        </w:rPr>
        <w:t>v primeru odločitve komisije o dodelavi natečajnega elaborata, povabilo k dodelavi,</w:t>
      </w:r>
    </w:p>
    <w:p w14:paraId="77FEA256" w14:textId="77777777" w:rsidR="00144266" w:rsidRPr="00BA7670" w:rsidRDefault="000328BB" w:rsidP="00816D7F">
      <w:pPr>
        <w:numPr>
          <w:ilvl w:val="0"/>
          <w:numId w:val="20"/>
        </w:numPr>
        <w:jc w:val="left"/>
      </w:pPr>
      <w:r w:rsidRPr="00BA7670">
        <w:rPr>
          <w:sz w:val="20"/>
        </w:rPr>
        <w:t>poziv za dopolnitev formalnih pomanjkljivosti.</w:t>
      </w:r>
    </w:p>
    <w:p w14:paraId="7EA6B7AC" w14:textId="77777777" w:rsidR="00144266" w:rsidRPr="00BA7670" w:rsidRDefault="00144266">
      <w:pPr>
        <w:jc w:val="left"/>
        <w:rPr>
          <w:sz w:val="20"/>
        </w:rPr>
      </w:pPr>
    </w:p>
    <w:p w14:paraId="5CE13A31" w14:textId="77777777" w:rsidR="00DB13D2" w:rsidRPr="00BA7670" w:rsidRDefault="00DB13D2" w:rsidP="00DB13D2">
      <w:pPr>
        <w:jc w:val="left"/>
        <w:rPr>
          <w:sz w:val="20"/>
        </w:rPr>
      </w:pPr>
      <w:r w:rsidRPr="00BA7670">
        <w:rPr>
          <w:sz w:val="20"/>
        </w:rPr>
        <w:t xml:space="preserve">Natečajniki, ki niso rezidenti RS, morajo za kontaktno osebo navesti pooblaščenca iz RS, ki mu bo naročnik v postopku javnega naročanja vročal vse dokumente. </w:t>
      </w:r>
    </w:p>
    <w:p w14:paraId="47825B9E" w14:textId="77777777" w:rsidR="00DB13D2" w:rsidRPr="00BA7670" w:rsidRDefault="00DB13D2" w:rsidP="00DB13D2">
      <w:pPr>
        <w:jc w:val="left"/>
        <w:rPr>
          <w:sz w:val="20"/>
        </w:rPr>
      </w:pPr>
    </w:p>
    <w:p w14:paraId="6F0192DD" w14:textId="77777777" w:rsidR="00144266" w:rsidRPr="00BA7670" w:rsidRDefault="00144266">
      <w:pPr>
        <w:jc w:val="left"/>
        <w:rPr>
          <w:sz w:val="20"/>
        </w:rPr>
      </w:pPr>
    </w:p>
    <w:p w14:paraId="2A6C19A7" w14:textId="77777777" w:rsidR="00144266" w:rsidRPr="00BA7670" w:rsidRDefault="00144266">
      <w:pPr>
        <w:jc w:val="left"/>
        <w:rPr>
          <w:sz w:val="20"/>
        </w:rPr>
      </w:pPr>
    </w:p>
    <w:p w14:paraId="1020EEC4" w14:textId="77777777" w:rsidR="00144266" w:rsidRPr="00BA7670" w:rsidRDefault="000328BB">
      <w:pPr>
        <w:pBdr>
          <w:bottom w:val="single" w:sz="4" w:space="1" w:color="000000"/>
        </w:pBdr>
        <w:jc w:val="left"/>
        <w:rPr>
          <w:i/>
          <w:sz w:val="20"/>
        </w:rPr>
      </w:pPr>
      <w:r w:rsidRPr="00BA7670">
        <w:rPr>
          <w:i/>
          <w:sz w:val="20"/>
        </w:rPr>
        <w:t xml:space="preserve">ime in priimek / naziv </w:t>
      </w:r>
    </w:p>
    <w:p w14:paraId="5A749989" w14:textId="77777777" w:rsidR="00144266" w:rsidRPr="00BA7670" w:rsidRDefault="00144266">
      <w:pPr>
        <w:jc w:val="left"/>
        <w:rPr>
          <w:i/>
          <w:sz w:val="20"/>
        </w:rPr>
      </w:pPr>
    </w:p>
    <w:p w14:paraId="46330FC9" w14:textId="77777777" w:rsidR="00144266" w:rsidRPr="00BA7670" w:rsidRDefault="000328BB">
      <w:pPr>
        <w:pBdr>
          <w:bottom w:val="single" w:sz="4" w:space="1" w:color="000000"/>
        </w:pBdr>
        <w:jc w:val="left"/>
        <w:rPr>
          <w:i/>
          <w:sz w:val="20"/>
        </w:rPr>
      </w:pPr>
      <w:r w:rsidRPr="00BA7670">
        <w:rPr>
          <w:i/>
          <w:sz w:val="20"/>
        </w:rPr>
        <w:t xml:space="preserve">ulica </w:t>
      </w:r>
    </w:p>
    <w:p w14:paraId="2FF164E4" w14:textId="77777777" w:rsidR="00144266" w:rsidRPr="00BA7670" w:rsidRDefault="00144266">
      <w:pPr>
        <w:jc w:val="left"/>
        <w:rPr>
          <w:i/>
          <w:sz w:val="20"/>
        </w:rPr>
      </w:pPr>
    </w:p>
    <w:p w14:paraId="5AB8549F" w14:textId="77777777" w:rsidR="00144266" w:rsidRPr="00BA7670" w:rsidRDefault="000328BB">
      <w:pPr>
        <w:pBdr>
          <w:bottom w:val="single" w:sz="4" w:space="1" w:color="000000"/>
        </w:pBdr>
        <w:jc w:val="left"/>
        <w:rPr>
          <w:i/>
          <w:sz w:val="20"/>
        </w:rPr>
      </w:pPr>
      <w:r w:rsidRPr="00BA7670">
        <w:rPr>
          <w:i/>
          <w:sz w:val="20"/>
        </w:rPr>
        <w:t>kraj</w:t>
      </w:r>
    </w:p>
    <w:p w14:paraId="6C9330C6" w14:textId="77777777" w:rsidR="00144266" w:rsidRPr="00BA7670" w:rsidRDefault="00144266">
      <w:pPr>
        <w:jc w:val="left"/>
        <w:rPr>
          <w:i/>
          <w:sz w:val="20"/>
        </w:rPr>
      </w:pPr>
    </w:p>
    <w:p w14:paraId="65C3140A" w14:textId="77777777" w:rsidR="00144266" w:rsidRPr="00BA7670" w:rsidRDefault="000328BB">
      <w:pPr>
        <w:pBdr>
          <w:bottom w:val="single" w:sz="4" w:space="1" w:color="000000"/>
        </w:pBdr>
        <w:jc w:val="left"/>
        <w:rPr>
          <w:i/>
          <w:sz w:val="20"/>
        </w:rPr>
      </w:pPr>
      <w:r w:rsidRPr="00BA7670">
        <w:rPr>
          <w:i/>
          <w:sz w:val="20"/>
        </w:rPr>
        <w:t>e-naslov</w:t>
      </w:r>
    </w:p>
    <w:p w14:paraId="07E4A412" w14:textId="77777777" w:rsidR="00144266" w:rsidRPr="00BA7670" w:rsidRDefault="00144266">
      <w:pPr>
        <w:jc w:val="left"/>
        <w:rPr>
          <w:sz w:val="20"/>
        </w:rPr>
      </w:pPr>
    </w:p>
    <w:p w14:paraId="6976F13F" w14:textId="77777777" w:rsidR="00144266" w:rsidRPr="00BA7670" w:rsidRDefault="000328BB">
      <w:pPr>
        <w:pBdr>
          <w:bottom w:val="single" w:sz="4" w:space="1" w:color="000000"/>
        </w:pBdr>
        <w:jc w:val="left"/>
        <w:rPr>
          <w:i/>
          <w:sz w:val="20"/>
        </w:rPr>
      </w:pPr>
      <w:r w:rsidRPr="00BA7670">
        <w:rPr>
          <w:i/>
          <w:sz w:val="20"/>
        </w:rPr>
        <w:t>telefonska številka</w:t>
      </w:r>
    </w:p>
    <w:p w14:paraId="1311EC42" w14:textId="77777777" w:rsidR="00144266" w:rsidRPr="00BA7670" w:rsidRDefault="00144266">
      <w:pPr>
        <w:jc w:val="left"/>
        <w:rPr>
          <w:b/>
          <w:sz w:val="20"/>
        </w:rPr>
      </w:pPr>
    </w:p>
    <w:p w14:paraId="31A168CF" w14:textId="77777777" w:rsidR="00144266" w:rsidRPr="00BA7670" w:rsidRDefault="00144266">
      <w:pPr>
        <w:jc w:val="left"/>
        <w:rPr>
          <w:b/>
          <w:sz w:val="20"/>
        </w:rPr>
      </w:pPr>
    </w:p>
    <w:p w14:paraId="183E95F5" w14:textId="77777777" w:rsidR="006E0F81" w:rsidRPr="00BA7670" w:rsidRDefault="006E0F81" w:rsidP="006E0F81">
      <w:pPr>
        <w:jc w:val="left"/>
        <w:rPr>
          <w:sz w:val="20"/>
        </w:rPr>
      </w:pPr>
      <w:r w:rsidRPr="00BA7670">
        <w:rPr>
          <w:b/>
          <w:sz w:val="20"/>
        </w:rPr>
        <w:t>PODATKI naj ne izdajajo imena avtorja!</w:t>
      </w:r>
    </w:p>
    <w:p w14:paraId="340B99CB" w14:textId="77777777" w:rsidR="00144266" w:rsidRPr="00BA7670" w:rsidRDefault="00144266">
      <w:pPr>
        <w:jc w:val="left"/>
        <w:rPr>
          <w:sz w:val="20"/>
        </w:rPr>
      </w:pPr>
    </w:p>
    <w:p w14:paraId="3C17C6A8" w14:textId="77777777" w:rsidR="00144266" w:rsidRPr="00BA7670" w:rsidRDefault="00144266">
      <w:pPr>
        <w:jc w:val="left"/>
        <w:rPr>
          <w:sz w:val="20"/>
        </w:rPr>
      </w:pPr>
    </w:p>
    <w:p w14:paraId="772CE090" w14:textId="77777777" w:rsidR="00144266" w:rsidRPr="00BA7670" w:rsidRDefault="004F251C">
      <w:pPr>
        <w:jc w:val="left"/>
        <w:rPr>
          <w:i/>
          <w:sz w:val="20"/>
          <w:u w:val="single"/>
        </w:rPr>
      </w:pPr>
      <w:r w:rsidRPr="00BA7670">
        <w:rPr>
          <w:i/>
          <w:sz w:val="20"/>
          <w:u w:val="single"/>
        </w:rPr>
        <w:t>Geslo</w:t>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r w:rsidRPr="00BA7670">
        <w:rPr>
          <w:i/>
          <w:sz w:val="20"/>
          <w:u w:val="single"/>
        </w:rPr>
        <w:tab/>
      </w:r>
    </w:p>
    <w:p w14:paraId="0FAFE3BC" w14:textId="77777777" w:rsidR="00144266" w:rsidRPr="00BA7670" w:rsidRDefault="004F251C">
      <w:pPr>
        <w:jc w:val="left"/>
        <w:rPr>
          <w:i/>
          <w:sz w:val="20"/>
        </w:rPr>
      </w:pPr>
      <w:r w:rsidRPr="00BA7670">
        <w:rPr>
          <w:i/>
          <w:sz w:val="20"/>
        </w:rPr>
        <w:t>Za preverjanje istovetnosti navedite poljubno geslo</w:t>
      </w:r>
      <w:r w:rsidR="00DD3E93" w:rsidRPr="00BA7670">
        <w:rPr>
          <w:i/>
          <w:sz w:val="20"/>
        </w:rPr>
        <w:t xml:space="preserve"> sestavljeno iz 5 znakov</w:t>
      </w:r>
      <w:r w:rsidRPr="00BA7670">
        <w:rPr>
          <w:i/>
          <w:sz w:val="20"/>
        </w:rPr>
        <w:t>, ki ne krši anonimnosti in hkrati ni šifra vašega elaborata</w:t>
      </w:r>
      <w:r w:rsidR="00DD3E93" w:rsidRPr="00BA7670">
        <w:rPr>
          <w:i/>
          <w:sz w:val="20"/>
        </w:rPr>
        <w:t>.</w:t>
      </w:r>
    </w:p>
    <w:p w14:paraId="69C05AAB" w14:textId="77777777" w:rsidR="00144266" w:rsidRPr="00BA7670" w:rsidRDefault="00144266">
      <w:pPr>
        <w:jc w:val="left"/>
        <w:rPr>
          <w:sz w:val="20"/>
        </w:rPr>
      </w:pPr>
    </w:p>
    <w:p w14:paraId="136334E1" w14:textId="77777777" w:rsidR="00144266" w:rsidRPr="00BA7670" w:rsidRDefault="00144266">
      <w:pPr>
        <w:jc w:val="left"/>
        <w:rPr>
          <w:sz w:val="20"/>
        </w:rPr>
      </w:pPr>
    </w:p>
    <w:p w14:paraId="5FF05EA6" w14:textId="77777777" w:rsidR="00144266" w:rsidRPr="00BA7670" w:rsidRDefault="00144266">
      <w:pPr>
        <w:jc w:val="left"/>
        <w:rPr>
          <w:sz w:val="20"/>
        </w:rPr>
      </w:pPr>
    </w:p>
    <w:p w14:paraId="236BE803" w14:textId="77777777" w:rsidR="00144266" w:rsidRPr="00BA7670" w:rsidRDefault="00144266">
      <w:pPr>
        <w:jc w:val="left"/>
        <w:rPr>
          <w:sz w:val="20"/>
        </w:rPr>
      </w:pPr>
    </w:p>
    <w:p w14:paraId="7DB08F88" w14:textId="77777777" w:rsidR="00144266" w:rsidRPr="00BA7670" w:rsidRDefault="00144266">
      <w:pPr>
        <w:jc w:val="left"/>
        <w:rPr>
          <w:sz w:val="20"/>
        </w:rPr>
      </w:pPr>
    </w:p>
    <w:p w14:paraId="797F4971" w14:textId="77777777" w:rsidR="00144266" w:rsidRPr="00BA7670" w:rsidRDefault="00144266">
      <w:pPr>
        <w:jc w:val="left"/>
        <w:rPr>
          <w:sz w:val="20"/>
        </w:rPr>
      </w:pPr>
    </w:p>
    <w:p w14:paraId="233169C4" w14:textId="77777777" w:rsidR="00144266" w:rsidRPr="00BA7670" w:rsidRDefault="00144266">
      <w:pPr>
        <w:jc w:val="left"/>
        <w:rPr>
          <w:sz w:val="20"/>
        </w:rPr>
      </w:pPr>
    </w:p>
    <w:p w14:paraId="39B34577" w14:textId="77777777" w:rsidR="00144266" w:rsidRPr="00BA7670" w:rsidRDefault="00144266">
      <w:pPr>
        <w:jc w:val="left"/>
        <w:rPr>
          <w:sz w:val="20"/>
        </w:rPr>
      </w:pPr>
    </w:p>
    <w:p w14:paraId="2D7CC817" w14:textId="77777777" w:rsidR="00144266" w:rsidRPr="00BA7670" w:rsidRDefault="00144266">
      <w:pPr>
        <w:jc w:val="left"/>
        <w:rPr>
          <w:sz w:val="20"/>
        </w:rPr>
      </w:pPr>
    </w:p>
    <w:p w14:paraId="2714D660" w14:textId="77777777" w:rsidR="00144266" w:rsidRPr="00BA7670" w:rsidRDefault="00144266">
      <w:pPr>
        <w:jc w:val="left"/>
        <w:rPr>
          <w:sz w:val="20"/>
        </w:rPr>
      </w:pPr>
    </w:p>
    <w:p w14:paraId="6570E74E" w14:textId="77777777" w:rsidR="00144266" w:rsidRPr="00BA7670" w:rsidRDefault="00144266">
      <w:pPr>
        <w:jc w:val="left"/>
        <w:rPr>
          <w:sz w:val="20"/>
        </w:rPr>
      </w:pPr>
    </w:p>
    <w:p w14:paraId="376691A6" w14:textId="77777777" w:rsidR="00144266" w:rsidRPr="00BA7670" w:rsidRDefault="00144266">
      <w:pPr>
        <w:jc w:val="left"/>
        <w:rPr>
          <w:sz w:val="20"/>
        </w:rPr>
      </w:pPr>
    </w:p>
    <w:p w14:paraId="74EE5FDF" w14:textId="77777777" w:rsidR="00144266" w:rsidRPr="00BA7670" w:rsidRDefault="00144266">
      <w:pPr>
        <w:jc w:val="left"/>
        <w:rPr>
          <w:sz w:val="20"/>
        </w:rPr>
      </w:pPr>
    </w:p>
    <w:p w14:paraId="77E0F4A8" w14:textId="77777777" w:rsidR="00144266" w:rsidRPr="00BA7670" w:rsidRDefault="00144266">
      <w:pPr>
        <w:jc w:val="left"/>
        <w:rPr>
          <w:sz w:val="20"/>
        </w:rPr>
      </w:pPr>
    </w:p>
    <w:p w14:paraId="0C16BA9C" w14:textId="77777777" w:rsidR="00144266" w:rsidRPr="00BA7670" w:rsidRDefault="00144266">
      <w:pPr>
        <w:jc w:val="left"/>
        <w:rPr>
          <w:sz w:val="20"/>
        </w:rPr>
      </w:pPr>
    </w:p>
    <w:p w14:paraId="5F01A399" w14:textId="77777777" w:rsidR="00144266" w:rsidRPr="00BA7670" w:rsidRDefault="00144266">
      <w:pPr>
        <w:jc w:val="left"/>
        <w:rPr>
          <w:sz w:val="20"/>
        </w:rPr>
      </w:pPr>
    </w:p>
    <w:p w14:paraId="5CEE15DF" w14:textId="77777777" w:rsidR="00144266" w:rsidRPr="00BA7670" w:rsidRDefault="00144266">
      <w:pPr>
        <w:jc w:val="left"/>
        <w:rPr>
          <w:sz w:val="20"/>
        </w:rPr>
      </w:pPr>
    </w:p>
    <w:p w14:paraId="34C9FE6E" w14:textId="77777777" w:rsidR="00144266" w:rsidRPr="00BA7670" w:rsidRDefault="00144266">
      <w:pPr>
        <w:jc w:val="left"/>
        <w:rPr>
          <w:sz w:val="20"/>
        </w:rPr>
      </w:pPr>
    </w:p>
    <w:p w14:paraId="44328373" w14:textId="77777777" w:rsidR="00144266" w:rsidRPr="00BA7670" w:rsidRDefault="00144266">
      <w:pPr>
        <w:jc w:val="left"/>
        <w:rPr>
          <w:sz w:val="20"/>
        </w:rPr>
      </w:pPr>
    </w:p>
    <w:p w14:paraId="60E9A32C" w14:textId="77777777" w:rsidR="00144266" w:rsidRPr="00BA7670" w:rsidRDefault="00144266">
      <w:pPr>
        <w:jc w:val="left"/>
        <w:rPr>
          <w:sz w:val="20"/>
        </w:rPr>
      </w:pPr>
    </w:p>
    <w:p w14:paraId="7E25CB5D" w14:textId="77777777" w:rsidR="00144266" w:rsidRPr="00BA7670" w:rsidRDefault="00144266">
      <w:pPr>
        <w:jc w:val="left"/>
        <w:rPr>
          <w:sz w:val="20"/>
        </w:rPr>
      </w:pPr>
    </w:p>
    <w:p w14:paraId="0AF79CB5" w14:textId="77777777" w:rsidR="00144266" w:rsidRPr="00BA7670" w:rsidRDefault="00144266">
      <w:pPr>
        <w:jc w:val="left"/>
        <w:rPr>
          <w:sz w:val="20"/>
        </w:rPr>
      </w:pPr>
    </w:p>
    <w:p w14:paraId="58439136" w14:textId="77777777" w:rsidR="00144266" w:rsidRPr="00BA7670" w:rsidRDefault="00144266">
      <w:pPr>
        <w:jc w:val="left"/>
        <w:rPr>
          <w:b/>
          <w:sz w:val="20"/>
        </w:rPr>
      </w:pPr>
    </w:p>
    <w:p w14:paraId="3326AD11" w14:textId="77777777" w:rsidR="00144266" w:rsidRPr="00BA7670" w:rsidRDefault="000328BB">
      <w:pPr>
        <w:pStyle w:val="navodilonaslov"/>
        <w:jc w:val="left"/>
        <w:rPr>
          <w:rFonts w:cs="Arial"/>
        </w:rPr>
      </w:pPr>
      <w:r w:rsidRPr="00BA7670">
        <w:rPr>
          <w:rFonts w:cs="Arial"/>
        </w:rPr>
        <w:t>Navodilo:</w:t>
      </w:r>
    </w:p>
    <w:p w14:paraId="6DCA46F4" w14:textId="77777777" w:rsidR="00144266" w:rsidRPr="00BA7670" w:rsidRDefault="000328BB">
      <w:pPr>
        <w:pStyle w:val="navodilotekst"/>
        <w:jc w:val="left"/>
        <w:rPr>
          <w:rFonts w:cs="Arial"/>
        </w:rPr>
      </w:pPr>
      <w:r w:rsidRPr="00BA7670">
        <w:rPr>
          <w:rFonts w:cs="Arial"/>
        </w:rPr>
        <w:t xml:space="preserve">Vložite v kuverto »KONTAKT« </w:t>
      </w:r>
    </w:p>
    <w:p w14:paraId="0411006C" w14:textId="0F4541E0" w:rsidR="00144266" w:rsidRPr="00BA7670" w:rsidRDefault="000328BB">
      <w:pPr>
        <w:pStyle w:val="NaslovPRILOGE"/>
      </w:pPr>
      <w:r w:rsidRPr="00BA7670">
        <w:rPr>
          <w:sz w:val="16"/>
          <w:szCs w:val="16"/>
        </w:rPr>
        <w:br w:type="page"/>
      </w:r>
      <w:bookmarkStart w:id="7" w:name="_Toc468394601"/>
      <w:bookmarkStart w:id="8" w:name="_Toc485980464"/>
      <w:bookmarkStart w:id="9" w:name="_Toc515450025"/>
      <w:r w:rsidRPr="00BA7670">
        <w:lastRenderedPageBreak/>
        <w:t xml:space="preserve">Priloga </w:t>
      </w:r>
      <w:r w:rsidRPr="00BA7670">
        <w:tab/>
        <w:t xml:space="preserve">AVTOR </w:t>
      </w:r>
      <w:r w:rsidRPr="00BA7670">
        <w:tab/>
        <w:t>šifra:</w:t>
      </w:r>
      <w:bookmarkEnd w:id="7"/>
      <w:bookmarkEnd w:id="8"/>
      <w:bookmarkEnd w:id="9"/>
    </w:p>
    <w:p w14:paraId="1B49D36D" w14:textId="77777777" w:rsidR="001E5D7B" w:rsidRPr="00BA7670" w:rsidRDefault="001E5D7B" w:rsidP="001E5D7B">
      <w:pPr>
        <w:jc w:val="left"/>
        <w:rPr>
          <w:caps/>
          <w:sz w:val="18"/>
          <w:szCs w:val="18"/>
        </w:rPr>
      </w:pPr>
      <w:r w:rsidRPr="00BA7670">
        <w:rPr>
          <w:caps/>
          <w:sz w:val="18"/>
          <w:szCs w:val="18"/>
        </w:rPr>
        <w:t>odprti, ENOSTOPENJSKI, PROJEKTNI NATEČAJ ZA IZBIRO STROKOVNO NAJPRIMERNEJŠE REŠITVE IN IZBIRO IZDELOVALCA PROJEKTNE DOKUMENTACIJE za:</w:t>
      </w:r>
    </w:p>
    <w:p w14:paraId="7A40CC2B" w14:textId="77777777" w:rsidR="001E5D7B" w:rsidRPr="00BA7670" w:rsidRDefault="001E5D7B" w:rsidP="001E5D7B">
      <w:pPr>
        <w:jc w:val="left"/>
        <w:rPr>
          <w:caps/>
          <w:szCs w:val="22"/>
        </w:rPr>
      </w:pPr>
    </w:p>
    <w:p w14:paraId="22E58A14" w14:textId="77777777" w:rsidR="001E5D7B" w:rsidRPr="00BA7670" w:rsidRDefault="001E5D7B" w:rsidP="001E5D7B">
      <w:pPr>
        <w:tabs>
          <w:tab w:val="left" w:pos="709"/>
        </w:tabs>
        <w:jc w:val="left"/>
        <w:rPr>
          <w:b/>
          <w:sz w:val="20"/>
        </w:rPr>
      </w:pPr>
      <w:r w:rsidRPr="00BA7670">
        <w:rPr>
          <w:b/>
          <w:caps/>
          <w:sz w:val="28"/>
          <w:szCs w:val="28"/>
          <w:lang w:eastAsia="en-US"/>
        </w:rPr>
        <w:t>SOSESKA NOVO POBREŽJE _ MARIBOR</w:t>
      </w:r>
    </w:p>
    <w:p w14:paraId="5AEEEFDD" w14:textId="77777777" w:rsidR="00144266" w:rsidRPr="00BA7670" w:rsidRDefault="000328BB" w:rsidP="001E5D7B">
      <w:pPr>
        <w:rPr>
          <w:b/>
          <w:sz w:val="20"/>
        </w:rPr>
      </w:pPr>
      <w:r w:rsidRPr="00BA7670">
        <w:rPr>
          <w:b/>
          <w:sz w:val="20"/>
        </w:rPr>
        <w:t xml:space="preserve">Spodaj podpisani avtor-ji natečajnega elaborata </w:t>
      </w:r>
    </w:p>
    <w:p w14:paraId="1B74DFE2" w14:textId="77777777" w:rsidR="00144266" w:rsidRPr="00BA7670" w:rsidRDefault="00144266">
      <w:pPr>
        <w:rPr>
          <w:b/>
          <w:sz w:val="20"/>
        </w:rPr>
      </w:pPr>
    </w:p>
    <w:p w14:paraId="6DBD9879" w14:textId="77777777" w:rsidR="00376688" w:rsidRPr="00BA7670" w:rsidRDefault="00376688" w:rsidP="00C122FB">
      <w:pPr>
        <w:rPr>
          <w:sz w:val="20"/>
        </w:rPr>
      </w:pPr>
      <w:r w:rsidRPr="00BA7670">
        <w:rPr>
          <w:b/>
          <w:sz w:val="20"/>
        </w:rPr>
        <w:t>1. POTRJUJEMO, da:</w:t>
      </w:r>
    </w:p>
    <w:p w14:paraId="1D8F3CB7" w14:textId="77777777" w:rsidR="00144266" w:rsidRPr="00BA7670" w:rsidRDefault="000328BB" w:rsidP="00D10CC7">
      <w:pPr>
        <w:pStyle w:val="Noga"/>
        <w:numPr>
          <w:ilvl w:val="0"/>
          <w:numId w:val="21"/>
        </w:numPr>
        <w:tabs>
          <w:tab w:val="clear" w:pos="360"/>
          <w:tab w:val="clear" w:pos="4320"/>
          <w:tab w:val="clear" w:pos="8640"/>
        </w:tabs>
        <w:ind w:left="284" w:hanging="284"/>
        <w:rPr>
          <w:sz w:val="20"/>
        </w:rPr>
      </w:pPr>
      <w:r w:rsidRPr="00BA7670">
        <w:rPr>
          <w:sz w:val="20"/>
        </w:rPr>
        <w:t>smo seznanjeni z razpisno dokumentacijo ter z njo v celoti soglašamo,</w:t>
      </w:r>
    </w:p>
    <w:p w14:paraId="1B18FB8B" w14:textId="77777777" w:rsidR="00C122FB" w:rsidRPr="00BA7670" w:rsidRDefault="00C122FB" w:rsidP="00D10CC7">
      <w:pPr>
        <w:pStyle w:val="Noga"/>
        <w:numPr>
          <w:ilvl w:val="0"/>
          <w:numId w:val="21"/>
        </w:numPr>
        <w:tabs>
          <w:tab w:val="clear" w:pos="360"/>
          <w:tab w:val="clear" w:pos="4320"/>
          <w:tab w:val="clear" w:pos="8640"/>
        </w:tabs>
        <w:ind w:left="284" w:hanging="284"/>
        <w:contextualSpacing/>
        <w:rPr>
          <w:sz w:val="20"/>
        </w:rPr>
      </w:pPr>
      <w:r w:rsidRPr="00BA7670">
        <w:rPr>
          <w:sz w:val="20"/>
        </w:rPr>
        <w:t xml:space="preserve">je natečajno delo naše izvirno avtorsko delo v smislu opredelitve tega pojma (3. točka natečajnih pogojev, str. 8) </w:t>
      </w:r>
    </w:p>
    <w:p w14:paraId="2876CCC7" w14:textId="77777777" w:rsidR="00C122FB" w:rsidRPr="00BA7670" w:rsidRDefault="00C122FB" w:rsidP="00D10CC7">
      <w:pPr>
        <w:pStyle w:val="Noga"/>
        <w:numPr>
          <w:ilvl w:val="0"/>
          <w:numId w:val="21"/>
        </w:numPr>
        <w:tabs>
          <w:tab w:val="clear" w:pos="360"/>
          <w:tab w:val="clear" w:pos="4320"/>
          <w:tab w:val="clear" w:pos="8640"/>
        </w:tabs>
        <w:ind w:left="284" w:hanging="284"/>
        <w:contextualSpacing/>
        <w:rPr>
          <w:sz w:val="20"/>
        </w:rPr>
      </w:pPr>
      <w:r w:rsidRPr="00BA7670">
        <w:rPr>
          <w:sz w:val="20"/>
        </w:rPr>
        <w:t xml:space="preserve">smo avtorji izvorni imetniki moralnih in materialnih avtorskih pravic na natečajni rešitvi </w:t>
      </w:r>
    </w:p>
    <w:p w14:paraId="709ABA7E" w14:textId="77777777" w:rsidR="00A97AFA" w:rsidRPr="00BA7670" w:rsidRDefault="000328BB" w:rsidP="00D10CC7">
      <w:pPr>
        <w:numPr>
          <w:ilvl w:val="0"/>
          <w:numId w:val="21"/>
        </w:numPr>
        <w:tabs>
          <w:tab w:val="clear" w:pos="360"/>
        </w:tabs>
        <w:ind w:left="284" w:hanging="284"/>
        <w:rPr>
          <w:sz w:val="20"/>
        </w:rPr>
      </w:pPr>
      <w:r w:rsidRPr="00BA7670">
        <w:rPr>
          <w:sz w:val="20"/>
        </w:rPr>
        <w:t xml:space="preserve">izpolnjujemo vse pogoje za priznanje sposobnosti </w:t>
      </w:r>
      <w:r w:rsidR="00A97AFA" w:rsidRPr="00BA7670">
        <w:rPr>
          <w:sz w:val="20"/>
        </w:rPr>
        <w:t xml:space="preserve">v skladu z natečajnimi pogoji </w:t>
      </w:r>
      <w:r w:rsidRPr="00BA7670">
        <w:rPr>
          <w:sz w:val="20"/>
        </w:rPr>
        <w:t>ter jih bomo na poziv dostavili naročniku,</w:t>
      </w:r>
    </w:p>
    <w:p w14:paraId="7AF1698F" w14:textId="77777777" w:rsidR="002830F8" w:rsidRPr="00BA7670" w:rsidRDefault="006E0F81" w:rsidP="00D10CC7">
      <w:pPr>
        <w:numPr>
          <w:ilvl w:val="0"/>
          <w:numId w:val="21"/>
        </w:numPr>
        <w:tabs>
          <w:tab w:val="clear" w:pos="360"/>
        </w:tabs>
        <w:ind w:left="284" w:hanging="284"/>
        <w:rPr>
          <w:b/>
          <w:sz w:val="20"/>
        </w:rPr>
      </w:pPr>
      <w:r w:rsidRPr="00BA7670">
        <w:rPr>
          <w:sz w:val="20"/>
        </w:rPr>
        <w:t>izrecno dovoljujemo, da natečajna služba ZAPS s posebnim programskim orodjem odstrani vse metapodatke v dwg in dxf datotekah s ciljem zagotavljanja anonimnosti</w:t>
      </w:r>
      <w:r w:rsidR="00425136" w:rsidRPr="00BA7670">
        <w:rPr>
          <w:sz w:val="20"/>
        </w:rPr>
        <w:t>.</w:t>
      </w:r>
    </w:p>
    <w:p w14:paraId="1A6B8179" w14:textId="77777777" w:rsidR="00376688" w:rsidRPr="00BA7670" w:rsidRDefault="00376688" w:rsidP="00D10CC7">
      <w:pPr>
        <w:ind w:left="284"/>
        <w:rPr>
          <w:b/>
          <w:bCs/>
          <w:sz w:val="20"/>
        </w:rPr>
      </w:pPr>
    </w:p>
    <w:p w14:paraId="2952AF70" w14:textId="77777777" w:rsidR="00376688" w:rsidRPr="00BA7670" w:rsidRDefault="00376688" w:rsidP="008435CD">
      <w:pPr>
        <w:pStyle w:val="Odstavekseznama"/>
        <w:autoSpaceDE w:val="0"/>
        <w:ind w:left="0"/>
        <w:rPr>
          <w:rFonts w:ascii="Arial" w:hAnsi="Arial"/>
          <w:b/>
          <w:bCs/>
          <w:sz w:val="20"/>
          <w:szCs w:val="20"/>
        </w:rPr>
      </w:pPr>
      <w:r w:rsidRPr="00BA7670">
        <w:rPr>
          <w:rFonts w:ascii="Arial" w:hAnsi="Arial"/>
          <w:b/>
          <w:bCs/>
          <w:sz w:val="20"/>
          <w:szCs w:val="20"/>
        </w:rPr>
        <w:t>2. SE ZAVEZUJEMO, da:</w:t>
      </w:r>
    </w:p>
    <w:p w14:paraId="6421232B" w14:textId="1B0C23D3" w:rsidR="00376688" w:rsidRPr="00BA7670" w:rsidRDefault="00376688" w:rsidP="00173E5A">
      <w:pPr>
        <w:pStyle w:val="Odstavekseznama"/>
        <w:numPr>
          <w:ilvl w:val="0"/>
          <w:numId w:val="21"/>
        </w:numPr>
        <w:spacing w:after="0" w:line="240" w:lineRule="auto"/>
        <w:contextualSpacing/>
        <w:jc w:val="both"/>
        <w:rPr>
          <w:rFonts w:ascii="Arial" w:hAnsi="Arial"/>
          <w:sz w:val="20"/>
          <w:szCs w:val="20"/>
        </w:rPr>
      </w:pPr>
      <w:r w:rsidRPr="00BA7670">
        <w:rPr>
          <w:rFonts w:ascii="Arial" w:hAnsi="Arial"/>
          <w:sz w:val="20"/>
          <w:szCs w:val="20"/>
        </w:rPr>
        <w:t xml:space="preserve">bomo v primeru sklenitve pogodbe za izdelavo projektne dokumentacije med naročnikom in </w:t>
      </w:r>
      <w:r w:rsidR="00DB13D2" w:rsidRPr="00BA7670">
        <w:rPr>
          <w:rFonts w:ascii="Arial" w:hAnsi="Arial"/>
          <w:sz w:val="20"/>
          <w:szCs w:val="20"/>
        </w:rPr>
        <w:t>gospodarskim subjekt</w:t>
      </w:r>
      <w:r w:rsidR="00584AED" w:rsidRPr="00BA7670">
        <w:rPr>
          <w:rFonts w:ascii="Arial" w:hAnsi="Arial"/>
          <w:sz w:val="20"/>
          <w:szCs w:val="20"/>
        </w:rPr>
        <w:t>om</w:t>
      </w:r>
      <w:r w:rsidRPr="00BA7670">
        <w:rPr>
          <w:rFonts w:ascii="Arial" w:hAnsi="Arial"/>
          <w:sz w:val="20"/>
          <w:szCs w:val="20"/>
        </w:rPr>
        <w:t xml:space="preserve"> pisno izključno in neomejeno prenesli na </w:t>
      </w:r>
      <w:r w:rsidR="000B1579" w:rsidRPr="00BA7670">
        <w:rPr>
          <w:rFonts w:ascii="Arial" w:hAnsi="Arial"/>
          <w:sz w:val="20"/>
          <w:szCs w:val="20"/>
        </w:rPr>
        <w:t>gospodarski subjekt</w:t>
      </w:r>
      <w:r w:rsidRPr="00BA7670">
        <w:rPr>
          <w:rFonts w:ascii="Arial" w:hAnsi="Arial"/>
          <w:sz w:val="20"/>
          <w:szCs w:val="20"/>
        </w:rPr>
        <w:t xml:space="preserve"> vse svoje materialne avtorske pravice iz 22. člena ZASP, in sicer v obsegu, kot izhaja iz točke </w:t>
      </w:r>
      <w:r w:rsidR="00DB13D2" w:rsidRPr="00BA7670">
        <w:rPr>
          <w:rFonts w:ascii="Arial" w:hAnsi="Arial"/>
          <w:sz w:val="20"/>
          <w:szCs w:val="20"/>
        </w:rPr>
        <w:t>Prenos avtorskih pravic</w:t>
      </w:r>
      <w:r w:rsidRPr="00BA7670">
        <w:rPr>
          <w:rFonts w:ascii="Arial" w:hAnsi="Arial"/>
          <w:sz w:val="20"/>
          <w:szCs w:val="20"/>
        </w:rPr>
        <w:t xml:space="preserve"> </w:t>
      </w:r>
      <w:r w:rsidR="00DB13D2" w:rsidRPr="00BA7670">
        <w:rPr>
          <w:rFonts w:ascii="Arial" w:hAnsi="Arial"/>
          <w:sz w:val="20"/>
          <w:szCs w:val="20"/>
        </w:rPr>
        <w:t>dokumentacije za razpis natečaja in oddajo javnega naročila</w:t>
      </w:r>
      <w:r w:rsidRPr="00BA7670">
        <w:rPr>
          <w:rFonts w:ascii="Arial" w:hAnsi="Arial"/>
          <w:sz w:val="20"/>
          <w:szCs w:val="20"/>
        </w:rPr>
        <w:t xml:space="preserve"> v dokaz </w:t>
      </w:r>
      <w:r w:rsidR="00425136" w:rsidRPr="00BA7670">
        <w:rPr>
          <w:rFonts w:ascii="Arial" w:hAnsi="Arial"/>
          <w:sz w:val="20"/>
          <w:szCs w:val="20"/>
        </w:rPr>
        <w:t xml:space="preserve">izpolnitve </w:t>
      </w:r>
      <w:r w:rsidRPr="00BA7670">
        <w:rPr>
          <w:rFonts w:ascii="Arial" w:hAnsi="Arial"/>
          <w:sz w:val="20"/>
          <w:szCs w:val="20"/>
        </w:rPr>
        <w:t>ponudnikovega jamstva iz 2. odst. 2</w:t>
      </w:r>
      <w:r w:rsidR="00054E08" w:rsidRPr="00BA7670">
        <w:rPr>
          <w:rFonts w:ascii="Arial" w:hAnsi="Arial"/>
          <w:sz w:val="20"/>
          <w:szCs w:val="20"/>
        </w:rPr>
        <w:t>0</w:t>
      </w:r>
      <w:r w:rsidRPr="00BA7670">
        <w:rPr>
          <w:rFonts w:ascii="Arial" w:hAnsi="Arial"/>
          <w:sz w:val="20"/>
          <w:szCs w:val="20"/>
        </w:rPr>
        <w:t>. člena vzorca pogodbe za izdelavo projektne dokumentacije.</w:t>
      </w:r>
    </w:p>
    <w:p w14:paraId="664F0D66" w14:textId="77777777" w:rsidR="008435CD" w:rsidRPr="00BA7670" w:rsidRDefault="008435CD" w:rsidP="008435CD">
      <w:pPr>
        <w:pStyle w:val="Odstavekseznama"/>
        <w:spacing w:after="0"/>
        <w:ind w:left="0"/>
        <w:rPr>
          <w:rFonts w:ascii="Arial" w:hAnsi="Arial"/>
          <w:sz w:val="20"/>
          <w:szCs w:val="20"/>
        </w:rPr>
      </w:pPr>
    </w:p>
    <w:p w14:paraId="01C1E7A9" w14:textId="77777777" w:rsidR="00376688" w:rsidRPr="00BA7670" w:rsidRDefault="00376688" w:rsidP="008435CD">
      <w:pPr>
        <w:pStyle w:val="Odstavekseznama"/>
        <w:autoSpaceDE w:val="0"/>
        <w:spacing w:after="0"/>
        <w:ind w:left="0"/>
        <w:rPr>
          <w:rFonts w:ascii="Arial" w:hAnsi="Arial"/>
          <w:b/>
          <w:bCs/>
          <w:sz w:val="20"/>
          <w:szCs w:val="20"/>
        </w:rPr>
      </w:pPr>
      <w:r w:rsidRPr="00BA7670">
        <w:rPr>
          <w:rFonts w:ascii="Arial" w:hAnsi="Arial"/>
          <w:b/>
          <w:bCs/>
          <w:sz w:val="20"/>
          <w:szCs w:val="20"/>
        </w:rPr>
        <w:t>3. IZJAVLJAMO, da:</w:t>
      </w:r>
    </w:p>
    <w:p w14:paraId="06E0FD90" w14:textId="77777777" w:rsidR="00425136" w:rsidRPr="00BA7670" w:rsidRDefault="00376688" w:rsidP="00425136">
      <w:pPr>
        <w:pStyle w:val="Odstavekseznama"/>
        <w:numPr>
          <w:ilvl w:val="0"/>
          <w:numId w:val="21"/>
        </w:numPr>
        <w:autoSpaceDE w:val="0"/>
        <w:spacing w:after="0"/>
        <w:rPr>
          <w:rFonts w:ascii="Arial" w:hAnsi="Arial"/>
          <w:b/>
          <w:sz w:val="20"/>
          <w:szCs w:val="20"/>
        </w:rPr>
      </w:pPr>
      <w:r w:rsidRPr="00BA7670">
        <w:rPr>
          <w:rFonts w:ascii="Arial" w:hAnsi="Arial"/>
          <w:sz w:val="20"/>
          <w:szCs w:val="20"/>
        </w:rPr>
        <w:tab/>
        <w:t xml:space="preserve">- se izrecno strinjamo, da </w:t>
      </w:r>
      <w:r w:rsidR="008435CD" w:rsidRPr="00BA7670">
        <w:rPr>
          <w:rFonts w:ascii="Arial" w:hAnsi="Arial"/>
          <w:sz w:val="20"/>
          <w:szCs w:val="20"/>
        </w:rPr>
        <w:t xml:space="preserve">se </w:t>
      </w:r>
      <w:r w:rsidRPr="00BA7670">
        <w:rPr>
          <w:rFonts w:ascii="Arial" w:hAnsi="Arial"/>
          <w:sz w:val="20"/>
          <w:szCs w:val="20"/>
        </w:rPr>
        <w:t xml:space="preserve">v primeru podelitve nagrade znesek izplača </w:t>
      </w:r>
      <w:r w:rsidR="000B1579" w:rsidRPr="00BA7670">
        <w:rPr>
          <w:rFonts w:ascii="Arial" w:hAnsi="Arial"/>
          <w:sz w:val="20"/>
          <w:szCs w:val="20"/>
        </w:rPr>
        <w:t>gospodarskemu subjektu</w:t>
      </w:r>
      <w:r w:rsidRPr="00BA7670">
        <w:rPr>
          <w:rFonts w:ascii="Arial" w:hAnsi="Arial"/>
          <w:sz w:val="20"/>
          <w:szCs w:val="20"/>
        </w:rPr>
        <w:t>,</w:t>
      </w:r>
      <w:r w:rsidRPr="00BA7670">
        <w:rPr>
          <w:rFonts w:ascii="Arial" w:hAnsi="Arial"/>
          <w:b/>
          <w:sz w:val="20"/>
          <w:szCs w:val="20"/>
        </w:rPr>
        <w:t xml:space="preserve"> </w:t>
      </w:r>
    </w:p>
    <w:p w14:paraId="006C3584" w14:textId="77777777" w:rsidR="00376688" w:rsidRPr="00BA7670" w:rsidRDefault="00376688" w:rsidP="00425136">
      <w:pPr>
        <w:pStyle w:val="Odstavekseznama"/>
        <w:numPr>
          <w:ilvl w:val="0"/>
          <w:numId w:val="21"/>
        </w:numPr>
        <w:autoSpaceDE w:val="0"/>
        <w:spacing w:after="0"/>
        <w:rPr>
          <w:rFonts w:ascii="Arial" w:hAnsi="Arial"/>
          <w:bCs/>
          <w:iCs/>
          <w:sz w:val="20"/>
        </w:rPr>
      </w:pPr>
      <w:r w:rsidRPr="00BA7670">
        <w:rPr>
          <w:rFonts w:ascii="Arial" w:hAnsi="Arial"/>
          <w:b/>
          <w:sz w:val="20"/>
          <w:szCs w:val="20"/>
        </w:rPr>
        <w:tab/>
      </w:r>
      <w:r w:rsidRPr="00BA7670">
        <w:rPr>
          <w:rFonts w:ascii="Arial" w:hAnsi="Arial"/>
          <w:bCs/>
          <w:sz w:val="20"/>
          <w:szCs w:val="20"/>
        </w:rPr>
        <w:t xml:space="preserve">- </w:t>
      </w:r>
      <w:r w:rsidR="008435CD" w:rsidRPr="00BA7670">
        <w:rPr>
          <w:rFonts w:ascii="Arial" w:hAnsi="Arial"/>
          <w:bCs/>
          <w:sz w:val="20"/>
          <w:szCs w:val="20"/>
        </w:rPr>
        <w:t xml:space="preserve">se izrecno strinjamo, </w:t>
      </w:r>
      <w:r w:rsidRPr="00BA7670">
        <w:rPr>
          <w:rFonts w:ascii="Arial" w:hAnsi="Arial"/>
          <w:bCs/>
          <w:sz w:val="20"/>
          <w:szCs w:val="20"/>
        </w:rPr>
        <w:t xml:space="preserve">da se v primeru podelitve priznanja </w:t>
      </w:r>
      <w:r w:rsidR="00C678C4" w:rsidRPr="00BA7670">
        <w:rPr>
          <w:rFonts w:ascii="Arial" w:hAnsi="Arial"/>
          <w:bCs/>
          <w:sz w:val="20"/>
          <w:szCs w:val="20"/>
        </w:rPr>
        <w:t xml:space="preserve">ali odškodnine </w:t>
      </w:r>
      <w:r w:rsidRPr="00BA7670">
        <w:rPr>
          <w:rFonts w:ascii="Arial" w:hAnsi="Arial"/>
          <w:bCs/>
          <w:sz w:val="20"/>
          <w:szCs w:val="20"/>
        </w:rPr>
        <w:t>znesek izplača izbranemu poslovnemu subjektu</w:t>
      </w:r>
      <w:r w:rsidR="000E398F" w:rsidRPr="00BA7670">
        <w:rPr>
          <w:bCs/>
          <w:sz w:val="20"/>
        </w:rPr>
        <w:t xml:space="preserve"> </w:t>
      </w:r>
      <w:r w:rsidR="000E398F" w:rsidRPr="00BA7670">
        <w:rPr>
          <w:rFonts w:ascii="Arial" w:hAnsi="Arial"/>
          <w:bCs/>
          <w:sz w:val="20"/>
        </w:rPr>
        <w:t>v sestavi natečajnika</w:t>
      </w:r>
      <w:r w:rsidR="000C1206" w:rsidRPr="00BA7670">
        <w:rPr>
          <w:rFonts w:ascii="Arial" w:hAnsi="Arial"/>
          <w:bCs/>
          <w:sz w:val="20"/>
          <w:szCs w:val="20"/>
        </w:rPr>
        <w:t xml:space="preserve">, </w:t>
      </w:r>
      <w:r w:rsidR="000E398F" w:rsidRPr="00BA7670">
        <w:rPr>
          <w:rFonts w:ascii="Arial" w:hAnsi="Arial"/>
          <w:bCs/>
          <w:sz w:val="20"/>
        </w:rPr>
        <w:t xml:space="preserve">in sicer: </w:t>
      </w:r>
      <w:r w:rsidR="000C1206" w:rsidRPr="00BA7670">
        <w:rPr>
          <w:rFonts w:ascii="Arial" w:hAnsi="Arial"/>
          <w:bCs/>
          <w:sz w:val="20"/>
          <w:szCs w:val="20"/>
        </w:rPr>
        <w:t>_________________________________</w:t>
      </w:r>
      <w:r w:rsidR="000E398F" w:rsidRPr="00BA7670">
        <w:rPr>
          <w:rFonts w:ascii="Arial" w:hAnsi="Arial"/>
          <w:b/>
          <w:sz w:val="16"/>
          <w:szCs w:val="16"/>
        </w:rPr>
        <w:t xml:space="preserve"> </w:t>
      </w:r>
      <w:r w:rsidR="000E398F" w:rsidRPr="00BA7670">
        <w:rPr>
          <w:rFonts w:ascii="Arial" w:hAnsi="Arial"/>
          <w:bCs/>
          <w:i/>
          <w:iCs/>
          <w:sz w:val="20"/>
        </w:rPr>
        <w:t>(naziv, sedež, davčna številka).</w:t>
      </w:r>
    </w:p>
    <w:p w14:paraId="524DB5E6" w14:textId="77777777" w:rsidR="007462E4" w:rsidRPr="00BA7670" w:rsidRDefault="00243851" w:rsidP="00425136">
      <w:pPr>
        <w:pStyle w:val="Odstavekseznama"/>
        <w:numPr>
          <w:ilvl w:val="0"/>
          <w:numId w:val="21"/>
        </w:numPr>
        <w:autoSpaceDE w:val="0"/>
        <w:spacing w:after="0"/>
        <w:rPr>
          <w:rFonts w:ascii="Arial" w:hAnsi="Arial"/>
          <w:bCs/>
          <w:iCs/>
          <w:sz w:val="20"/>
        </w:rPr>
      </w:pPr>
      <w:r w:rsidRPr="00BA7670">
        <w:rPr>
          <w:rFonts w:ascii="Arial" w:hAnsi="Arial"/>
          <w:bCs/>
          <w:iCs/>
          <w:sz w:val="20"/>
        </w:rPr>
        <w:t>s</w:t>
      </w:r>
      <w:r w:rsidR="007462E4" w:rsidRPr="00BA7670">
        <w:rPr>
          <w:rFonts w:ascii="Arial" w:hAnsi="Arial"/>
          <w:bCs/>
          <w:iCs/>
          <w:sz w:val="20"/>
        </w:rPr>
        <w:t xml:space="preserve">e izrecno strinjamo, </w:t>
      </w:r>
      <w:r w:rsidRPr="00BA7670">
        <w:rPr>
          <w:rFonts w:ascii="Arial" w:hAnsi="Arial"/>
          <w:sz w:val="20"/>
        </w:rPr>
        <w:t>z javno predstavitvijo in publiciranjem natečajnih elaboratov (na razstavah, na spletnih straneh in publikacijah naročnika in ZAPS ter v strokovnih in drugih medijih)</w:t>
      </w:r>
      <w:r w:rsidR="00CB5FC9" w:rsidRPr="00BA7670">
        <w:rPr>
          <w:rFonts w:ascii="Arial" w:hAnsi="Arial"/>
          <w:sz w:val="20"/>
        </w:rPr>
        <w:t xml:space="preserve"> brez dodatnega plačil</w:t>
      </w:r>
      <w:r w:rsidR="00923FCA" w:rsidRPr="00BA7670">
        <w:rPr>
          <w:rFonts w:ascii="Arial" w:hAnsi="Arial"/>
          <w:sz w:val="20"/>
        </w:rPr>
        <w:t>a</w:t>
      </w:r>
    </w:p>
    <w:p w14:paraId="0A4828E8" w14:textId="77777777" w:rsidR="00C660A5" w:rsidRPr="00BA7670" w:rsidRDefault="00C660A5" w:rsidP="00C660A5">
      <w:pPr>
        <w:autoSpaceDE w:val="0"/>
        <w:ind w:firstLine="426"/>
        <w:rPr>
          <w:b/>
          <w:bCs/>
          <w:iCs/>
          <w:sz w:val="20"/>
        </w:rPr>
      </w:pPr>
      <w:r w:rsidRPr="00BA7670">
        <w:rPr>
          <w:b/>
          <w:noProof/>
          <w:lang w:eastAsia="sl-SI"/>
        </w:rPr>
        <mc:AlternateContent>
          <mc:Choice Requires="wps">
            <w:drawing>
              <wp:anchor distT="0" distB="0" distL="114300" distR="114300" simplePos="0" relativeHeight="251658752" behindDoc="0" locked="0" layoutInCell="1" allowOverlap="1" wp14:anchorId="06CF0687" wp14:editId="4F3A2B81">
                <wp:simplePos x="0" y="0"/>
                <wp:positionH relativeFrom="column">
                  <wp:posOffset>18733</wp:posOffset>
                </wp:positionH>
                <wp:positionV relativeFrom="paragraph">
                  <wp:posOffset>44768</wp:posOffset>
                </wp:positionV>
                <wp:extent cx="111918" cy="88106"/>
                <wp:effectExtent l="0" t="0" r="21590" b="26670"/>
                <wp:wrapNone/>
                <wp:docPr id="1" name="Pravokotnik 1"/>
                <wp:cNvGraphicFramePr/>
                <a:graphic xmlns:a="http://schemas.openxmlformats.org/drawingml/2006/main">
                  <a:graphicData uri="http://schemas.microsoft.com/office/word/2010/wordprocessingShape">
                    <wps:wsp>
                      <wps:cNvSpPr/>
                      <wps:spPr>
                        <a:xfrm>
                          <a:off x="0" y="0"/>
                          <a:ext cx="111918" cy="8810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A801A" id="Pravokotnik 1" o:spid="_x0000_s1026" style="position:absolute;margin-left:1.5pt;margin-top:3.55pt;width:8.8pt;height: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" filled="f" strokecolor="black [3213]" strokeweight=".5pt"/>
            </w:pict>
          </mc:Fallback>
        </mc:AlternateContent>
      </w:r>
      <w:r w:rsidRPr="00BA7670">
        <w:rPr>
          <w:b/>
          <w:bCs/>
          <w:iCs/>
          <w:sz w:val="20"/>
        </w:rPr>
        <w:t>ne želimo objave imen avtorjev in sodelavcev v primeru, da nismo med prejemniki nagrad in priznanj (</w:t>
      </w:r>
      <w:r w:rsidR="000D7950" w:rsidRPr="00BA7670">
        <w:rPr>
          <w:b/>
          <w:bCs/>
          <w:iCs/>
          <w:sz w:val="20"/>
        </w:rPr>
        <w:t>označ</w:t>
      </w:r>
      <w:r w:rsidRPr="00BA7670">
        <w:rPr>
          <w:b/>
          <w:bCs/>
          <w:iCs/>
          <w:sz w:val="20"/>
        </w:rPr>
        <w:t>i</w:t>
      </w:r>
      <w:r w:rsidR="00AB05E2" w:rsidRPr="00BA7670">
        <w:rPr>
          <w:b/>
          <w:bCs/>
          <w:iCs/>
          <w:sz w:val="20"/>
        </w:rPr>
        <w:t xml:space="preserve"> po želji</w:t>
      </w:r>
      <w:r w:rsidRPr="00BA7670">
        <w:rPr>
          <w:b/>
          <w:bCs/>
          <w:iCs/>
          <w:sz w:val="20"/>
        </w:rPr>
        <w:t>)</w:t>
      </w:r>
    </w:p>
    <w:p w14:paraId="0D55F6FE" w14:textId="77777777" w:rsidR="00425136" w:rsidRPr="00BA7670" w:rsidRDefault="00425136" w:rsidP="00173E5A">
      <w:pPr>
        <w:rPr>
          <w:bCs/>
          <w:strike/>
          <w:sz w:val="20"/>
        </w:rPr>
      </w:pPr>
    </w:p>
    <w:p w14:paraId="35F13648" w14:textId="77777777" w:rsidR="002830F8" w:rsidRPr="00BA7670" w:rsidRDefault="002830F8">
      <w:pPr>
        <w:autoSpaceDE w:val="0"/>
        <w:rPr>
          <w:b/>
          <w:bCs/>
          <w:sz w:val="20"/>
        </w:rPr>
      </w:pPr>
    </w:p>
    <w:p w14:paraId="01BC30FE" w14:textId="77777777" w:rsidR="00144266" w:rsidRPr="00BA7670" w:rsidRDefault="000328BB">
      <w:pPr>
        <w:autoSpaceDE w:val="0"/>
        <w:ind w:left="426" w:hanging="426"/>
        <w:rPr>
          <w:b/>
          <w:bCs/>
          <w:sz w:val="12"/>
          <w:szCs w:val="12"/>
        </w:rPr>
      </w:pPr>
      <w:r w:rsidRPr="00BA7670">
        <w:rPr>
          <w:b/>
          <w:bCs/>
          <w:sz w:val="20"/>
        </w:rPr>
        <w:t>A/</w:t>
      </w:r>
      <w:r w:rsidRPr="00BA7670">
        <w:rPr>
          <w:b/>
          <w:bCs/>
          <w:sz w:val="20"/>
        </w:rPr>
        <w:tab/>
        <w:t xml:space="preserve">Avtorji </w:t>
      </w:r>
      <w:r w:rsidRPr="00BA7670">
        <w:rPr>
          <w:sz w:val="20"/>
        </w:rPr>
        <w:t>kot bodo navedeni v objavi na portalu JN</w:t>
      </w:r>
      <w:r w:rsidR="006B7167" w:rsidRPr="00BA7670">
        <w:rPr>
          <w:sz w:val="20"/>
        </w:rPr>
        <w:t xml:space="preserve"> (obvestilo o izidu z </w:t>
      </w:r>
      <w:r w:rsidRPr="00BA7670">
        <w:rPr>
          <w:sz w:val="20"/>
        </w:rPr>
        <w:t>zaključn</w:t>
      </w:r>
      <w:r w:rsidR="006B7167" w:rsidRPr="00BA7670">
        <w:rPr>
          <w:sz w:val="20"/>
        </w:rPr>
        <w:t>i</w:t>
      </w:r>
      <w:r w:rsidRPr="00BA7670">
        <w:rPr>
          <w:sz w:val="20"/>
        </w:rPr>
        <w:t xml:space="preserve">m </w:t>
      </w:r>
      <w:r w:rsidR="006B7167" w:rsidRPr="00BA7670">
        <w:rPr>
          <w:sz w:val="20"/>
        </w:rPr>
        <w:t>poročilom)</w:t>
      </w:r>
      <w:r w:rsidRPr="00BA7670">
        <w:rPr>
          <w:sz w:val="20"/>
        </w:rPr>
        <w:t xml:space="preserve">, </w:t>
      </w:r>
      <w:r w:rsidRPr="00BA7670">
        <w:rPr>
          <w:bCs/>
          <w:sz w:val="20"/>
        </w:rPr>
        <w:t>na razstavi ter v drugih publikacijah</w:t>
      </w:r>
      <w:r w:rsidRPr="00BA7670">
        <w:rPr>
          <w:b/>
          <w:bCs/>
          <w:sz w:val="20"/>
        </w:rPr>
        <w:t>:</w:t>
      </w:r>
    </w:p>
    <w:p w14:paraId="2BB022AB" w14:textId="77777777" w:rsidR="00144266" w:rsidRPr="00BA7670" w:rsidRDefault="00144266">
      <w:pPr>
        <w:autoSpaceDE w:val="0"/>
        <w:rPr>
          <w:b/>
          <w:bCs/>
          <w:sz w:val="12"/>
          <w:szCs w:val="12"/>
        </w:rPr>
      </w:pPr>
    </w:p>
    <w:p w14:paraId="1F2EBBEA" w14:textId="77777777" w:rsidR="00144266" w:rsidRPr="00BA7670" w:rsidRDefault="00376688" w:rsidP="008435CD">
      <w:pPr>
        <w:autoSpaceDE w:val="0"/>
        <w:spacing w:before="60"/>
        <w:ind w:left="425"/>
        <w:rPr>
          <w:b/>
          <w:bCs/>
          <w:i/>
          <w:sz w:val="20"/>
        </w:rPr>
      </w:pPr>
      <w:r w:rsidRPr="00BA7670">
        <w:rPr>
          <w:b/>
          <w:bCs/>
          <w:i/>
          <w:sz w:val="20"/>
        </w:rPr>
        <w:t>____________________________________________________________________________</w:t>
      </w:r>
    </w:p>
    <w:p w14:paraId="5EEBB68E" w14:textId="77777777" w:rsidR="00144266" w:rsidRPr="00BA7670" w:rsidRDefault="000328BB">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13C7486B" w14:textId="77777777" w:rsidR="00144266" w:rsidRPr="00BA7670" w:rsidRDefault="000328BB">
      <w:pPr>
        <w:autoSpaceDE w:val="0"/>
        <w:spacing w:before="60"/>
        <w:ind w:left="425"/>
        <w:rPr>
          <w:i/>
          <w:sz w:val="16"/>
          <w:szCs w:val="16"/>
        </w:rPr>
      </w:pPr>
      <w:r w:rsidRPr="00BA7670">
        <w:rPr>
          <w:b/>
          <w:bCs/>
          <w:i/>
          <w:sz w:val="20"/>
        </w:rPr>
        <w:t>____________________________________________________________________________</w:t>
      </w:r>
    </w:p>
    <w:p w14:paraId="5F31FAC0" w14:textId="77777777" w:rsidR="00144266" w:rsidRPr="00BA7670" w:rsidRDefault="000328BB">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1B6D7557" w14:textId="77777777" w:rsidR="00144266" w:rsidRPr="00BA7670" w:rsidRDefault="000328BB">
      <w:pPr>
        <w:autoSpaceDE w:val="0"/>
        <w:spacing w:before="60"/>
        <w:ind w:left="425"/>
        <w:rPr>
          <w:i/>
          <w:sz w:val="16"/>
          <w:szCs w:val="16"/>
        </w:rPr>
      </w:pPr>
      <w:r w:rsidRPr="00BA7670">
        <w:rPr>
          <w:b/>
          <w:bCs/>
          <w:i/>
          <w:sz w:val="20"/>
        </w:rPr>
        <w:t>____________________________________________________________________________</w:t>
      </w:r>
    </w:p>
    <w:p w14:paraId="513B390F" w14:textId="77777777" w:rsidR="00144266" w:rsidRPr="00BA7670" w:rsidRDefault="000328BB">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6808E5F7" w14:textId="77777777" w:rsidR="00144266" w:rsidRPr="00BA7670" w:rsidRDefault="000328BB">
      <w:pPr>
        <w:autoSpaceDE w:val="0"/>
        <w:spacing w:before="60"/>
        <w:ind w:left="425"/>
        <w:rPr>
          <w:i/>
          <w:sz w:val="16"/>
          <w:szCs w:val="16"/>
        </w:rPr>
      </w:pPr>
      <w:r w:rsidRPr="00BA7670">
        <w:rPr>
          <w:b/>
          <w:bCs/>
          <w:i/>
          <w:sz w:val="20"/>
        </w:rPr>
        <w:t>____________________________________________________________________________</w:t>
      </w:r>
    </w:p>
    <w:p w14:paraId="386B15B0" w14:textId="77777777" w:rsidR="00144266" w:rsidRPr="00BA7670" w:rsidRDefault="000328BB">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7F2BDC6C" w14:textId="77777777" w:rsidR="00144266" w:rsidRPr="00BA7670" w:rsidRDefault="000328BB">
      <w:pPr>
        <w:autoSpaceDE w:val="0"/>
        <w:spacing w:before="60"/>
        <w:ind w:left="425"/>
        <w:rPr>
          <w:i/>
          <w:sz w:val="16"/>
          <w:szCs w:val="16"/>
        </w:rPr>
      </w:pPr>
      <w:r w:rsidRPr="00BA7670">
        <w:rPr>
          <w:b/>
          <w:bCs/>
          <w:i/>
          <w:sz w:val="20"/>
        </w:rPr>
        <w:t>____________________________________________________________________________</w:t>
      </w:r>
    </w:p>
    <w:p w14:paraId="50B4131E" w14:textId="77777777" w:rsidR="00144266" w:rsidRPr="00BA7670" w:rsidRDefault="000328BB">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274E57B7" w14:textId="77777777" w:rsidR="00406756" w:rsidRPr="00BA7670" w:rsidRDefault="00406756" w:rsidP="00406756">
      <w:pPr>
        <w:autoSpaceDE w:val="0"/>
        <w:spacing w:before="60"/>
        <w:ind w:left="425"/>
        <w:rPr>
          <w:i/>
          <w:sz w:val="16"/>
          <w:szCs w:val="16"/>
        </w:rPr>
      </w:pPr>
      <w:r w:rsidRPr="00BA7670">
        <w:rPr>
          <w:b/>
          <w:bCs/>
          <w:i/>
          <w:sz w:val="20"/>
        </w:rPr>
        <w:t>____________________________________________________________________________</w:t>
      </w:r>
    </w:p>
    <w:p w14:paraId="0387DDF4" w14:textId="77777777" w:rsidR="00406756" w:rsidRPr="00BA7670" w:rsidRDefault="00406756" w:rsidP="00406756">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0E5A7E49" w14:textId="77777777" w:rsidR="00406756" w:rsidRPr="00BA7670" w:rsidRDefault="00406756" w:rsidP="00406756">
      <w:pPr>
        <w:autoSpaceDE w:val="0"/>
        <w:spacing w:before="60"/>
        <w:ind w:left="425"/>
        <w:rPr>
          <w:i/>
          <w:sz w:val="16"/>
          <w:szCs w:val="16"/>
        </w:rPr>
      </w:pPr>
      <w:r w:rsidRPr="00BA7670">
        <w:rPr>
          <w:b/>
          <w:bCs/>
          <w:i/>
          <w:sz w:val="20"/>
        </w:rPr>
        <w:t>____________________________________________________________________________</w:t>
      </w:r>
    </w:p>
    <w:p w14:paraId="40AB632D" w14:textId="77777777" w:rsidR="00406756" w:rsidRPr="00BA7670" w:rsidRDefault="00406756" w:rsidP="00406756">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0A089915" w14:textId="77777777" w:rsidR="00406756" w:rsidRPr="00BA7670" w:rsidRDefault="00406756" w:rsidP="00406756">
      <w:pPr>
        <w:autoSpaceDE w:val="0"/>
        <w:spacing w:before="60"/>
        <w:ind w:left="425"/>
        <w:rPr>
          <w:i/>
          <w:sz w:val="16"/>
          <w:szCs w:val="16"/>
        </w:rPr>
      </w:pPr>
      <w:r w:rsidRPr="00BA7670">
        <w:rPr>
          <w:b/>
          <w:bCs/>
          <w:i/>
          <w:sz w:val="20"/>
        </w:rPr>
        <w:t>____________________________________________________________________________</w:t>
      </w:r>
    </w:p>
    <w:p w14:paraId="06E5650B" w14:textId="77777777" w:rsidR="00406756" w:rsidRPr="00BA7670" w:rsidRDefault="00406756" w:rsidP="00406756">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29620321" w14:textId="77777777" w:rsidR="00406756" w:rsidRPr="00BA7670" w:rsidRDefault="00406756" w:rsidP="00406756">
      <w:pPr>
        <w:autoSpaceDE w:val="0"/>
        <w:spacing w:before="60"/>
        <w:ind w:left="425"/>
        <w:rPr>
          <w:i/>
          <w:sz w:val="16"/>
          <w:szCs w:val="16"/>
        </w:rPr>
      </w:pPr>
      <w:r w:rsidRPr="00BA7670">
        <w:rPr>
          <w:b/>
          <w:bCs/>
          <w:i/>
          <w:sz w:val="20"/>
        </w:rPr>
        <w:t>____________________________________________________________________________</w:t>
      </w:r>
    </w:p>
    <w:p w14:paraId="301EE24E" w14:textId="77777777" w:rsidR="00406756" w:rsidRPr="00BA7670" w:rsidRDefault="00406756" w:rsidP="00406756">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2BDC9198" w14:textId="77777777" w:rsidR="00406756" w:rsidRPr="00BA7670" w:rsidRDefault="00406756" w:rsidP="00406756">
      <w:pPr>
        <w:autoSpaceDE w:val="0"/>
        <w:spacing w:before="60"/>
        <w:ind w:left="425"/>
        <w:rPr>
          <w:i/>
          <w:sz w:val="16"/>
          <w:szCs w:val="16"/>
        </w:rPr>
      </w:pPr>
      <w:r w:rsidRPr="00BA7670">
        <w:rPr>
          <w:b/>
          <w:bCs/>
          <w:i/>
          <w:sz w:val="20"/>
        </w:rPr>
        <w:t>____________________________________________________________________________</w:t>
      </w:r>
    </w:p>
    <w:p w14:paraId="47CA4418" w14:textId="77777777" w:rsidR="00406756" w:rsidRPr="00BA7670" w:rsidRDefault="00406756" w:rsidP="00406756">
      <w:pPr>
        <w:tabs>
          <w:tab w:val="right" w:pos="8789"/>
        </w:tabs>
        <w:autoSpaceDE w:val="0"/>
        <w:ind w:left="426"/>
        <w:rPr>
          <w:b/>
          <w:bCs/>
          <w:i/>
          <w:sz w:val="20"/>
        </w:rPr>
      </w:pPr>
      <w:r w:rsidRPr="00BA7670">
        <w:rPr>
          <w:i/>
          <w:sz w:val="16"/>
          <w:szCs w:val="16"/>
        </w:rPr>
        <w:t>Ime, Priimek., naziv</w:t>
      </w:r>
      <w:r w:rsidRPr="00BA7670">
        <w:rPr>
          <w:i/>
          <w:sz w:val="16"/>
          <w:szCs w:val="16"/>
        </w:rPr>
        <w:tab/>
        <w:t>podpis</w:t>
      </w:r>
    </w:p>
    <w:p w14:paraId="35A31853" w14:textId="77777777" w:rsidR="00406756" w:rsidRPr="00BA7670" w:rsidRDefault="00406756" w:rsidP="00406756">
      <w:pPr>
        <w:autoSpaceDE w:val="0"/>
        <w:spacing w:before="60"/>
        <w:ind w:left="425"/>
        <w:rPr>
          <w:i/>
          <w:sz w:val="16"/>
          <w:szCs w:val="16"/>
        </w:rPr>
      </w:pPr>
      <w:r w:rsidRPr="00BA7670">
        <w:rPr>
          <w:b/>
          <w:bCs/>
          <w:i/>
          <w:sz w:val="20"/>
        </w:rPr>
        <w:t>____________________________________________________________________________</w:t>
      </w:r>
    </w:p>
    <w:p w14:paraId="4CE8E631" w14:textId="77777777" w:rsidR="00406756" w:rsidRPr="00BA7670" w:rsidRDefault="00406756" w:rsidP="00406756">
      <w:pPr>
        <w:tabs>
          <w:tab w:val="right" w:pos="8789"/>
        </w:tabs>
        <w:autoSpaceDE w:val="0"/>
        <w:ind w:left="426"/>
        <w:rPr>
          <w:b/>
          <w:bCs/>
          <w:i/>
          <w:sz w:val="20"/>
        </w:rPr>
      </w:pPr>
      <w:r w:rsidRPr="00BA7670">
        <w:rPr>
          <w:i/>
          <w:sz w:val="16"/>
          <w:szCs w:val="16"/>
        </w:rPr>
        <w:lastRenderedPageBreak/>
        <w:t>Ime, Priimek., naziv</w:t>
      </w:r>
      <w:r w:rsidRPr="00BA7670">
        <w:rPr>
          <w:i/>
          <w:sz w:val="16"/>
          <w:szCs w:val="16"/>
        </w:rPr>
        <w:tab/>
        <w:t>podpis</w:t>
      </w:r>
    </w:p>
    <w:p w14:paraId="1DD3CEED" w14:textId="77777777" w:rsidR="00144266" w:rsidRPr="00BA7670" w:rsidRDefault="00144266">
      <w:pPr>
        <w:autoSpaceDE w:val="0"/>
        <w:ind w:left="426" w:hanging="426"/>
        <w:jc w:val="left"/>
        <w:rPr>
          <w:b/>
          <w:bCs/>
          <w:sz w:val="20"/>
        </w:rPr>
      </w:pPr>
    </w:p>
    <w:p w14:paraId="61B62DDE" w14:textId="77777777" w:rsidR="00144266" w:rsidRPr="00BA7670" w:rsidRDefault="000328BB">
      <w:pPr>
        <w:autoSpaceDE w:val="0"/>
        <w:ind w:left="426" w:hanging="426"/>
        <w:jc w:val="left"/>
        <w:rPr>
          <w:sz w:val="16"/>
          <w:szCs w:val="16"/>
        </w:rPr>
      </w:pPr>
      <w:r w:rsidRPr="00BA7670">
        <w:rPr>
          <w:b/>
          <w:bCs/>
          <w:sz w:val="20"/>
        </w:rPr>
        <w:t>B/</w:t>
      </w:r>
      <w:r w:rsidRPr="00BA7670">
        <w:rPr>
          <w:b/>
          <w:bCs/>
          <w:sz w:val="20"/>
        </w:rPr>
        <w:tab/>
        <w:t xml:space="preserve">Imena sodelavcev, konzultantov, izvedencev ipd. </w:t>
      </w:r>
      <w:r w:rsidRPr="00BA7670">
        <w:rPr>
          <w:bCs/>
          <w:sz w:val="20"/>
        </w:rPr>
        <w:t>kot bodo naveden</w:t>
      </w:r>
      <w:r w:rsidR="006E0F81" w:rsidRPr="00BA7670">
        <w:rPr>
          <w:bCs/>
          <w:sz w:val="20"/>
        </w:rPr>
        <w:t>i</w:t>
      </w:r>
      <w:r w:rsidRPr="00BA7670">
        <w:rPr>
          <w:bCs/>
          <w:sz w:val="20"/>
        </w:rPr>
        <w:t xml:space="preserve"> na razstavi ter v drugih publikacijah</w:t>
      </w:r>
      <w:r w:rsidRPr="00BA7670">
        <w:rPr>
          <w:b/>
          <w:bCs/>
          <w:sz w:val="20"/>
        </w:rPr>
        <w:t xml:space="preserve"> </w:t>
      </w:r>
    </w:p>
    <w:p w14:paraId="250A7A56" w14:textId="77777777" w:rsidR="00144266" w:rsidRPr="00BA7670" w:rsidRDefault="000328BB">
      <w:pPr>
        <w:autoSpaceDE w:val="0"/>
        <w:ind w:left="426"/>
        <w:jc w:val="left"/>
        <w:rPr>
          <w:bCs/>
          <w:i/>
          <w:sz w:val="20"/>
        </w:rPr>
      </w:pPr>
      <w:r w:rsidRPr="00BA7670">
        <w:rPr>
          <w:i/>
          <w:sz w:val="16"/>
          <w:szCs w:val="16"/>
        </w:rPr>
        <w:t xml:space="preserve">Ime, Priimek., naziv, morebitno podjetje </w:t>
      </w:r>
    </w:p>
    <w:p w14:paraId="1E04032C" w14:textId="77777777" w:rsidR="00144266" w:rsidRPr="00BA7670" w:rsidRDefault="000328BB">
      <w:pPr>
        <w:autoSpaceDE w:val="0"/>
        <w:spacing w:after="120"/>
        <w:ind w:left="425"/>
        <w:jc w:val="left"/>
        <w:rPr>
          <w:bCs/>
          <w:sz w:val="20"/>
        </w:rPr>
      </w:pPr>
      <w:r w:rsidRPr="00BA7670">
        <w:rPr>
          <w:bCs/>
          <w:sz w:val="20"/>
        </w:rPr>
        <w:t>____________________________________________________________________________</w:t>
      </w:r>
    </w:p>
    <w:p w14:paraId="1AFA5EDE" w14:textId="77777777" w:rsidR="00144266" w:rsidRPr="00BA7670" w:rsidRDefault="000328BB">
      <w:pPr>
        <w:autoSpaceDE w:val="0"/>
        <w:spacing w:after="120"/>
        <w:ind w:left="425"/>
        <w:jc w:val="left"/>
        <w:rPr>
          <w:bCs/>
          <w:sz w:val="20"/>
        </w:rPr>
      </w:pPr>
      <w:r w:rsidRPr="00BA7670">
        <w:rPr>
          <w:bCs/>
          <w:sz w:val="20"/>
        </w:rPr>
        <w:t>____________________________________________________________________________</w:t>
      </w:r>
    </w:p>
    <w:p w14:paraId="121620C0" w14:textId="77777777" w:rsidR="00144266" w:rsidRPr="00BA7670" w:rsidRDefault="000328BB">
      <w:pPr>
        <w:autoSpaceDE w:val="0"/>
        <w:spacing w:after="120"/>
        <w:ind w:left="425"/>
        <w:jc w:val="left"/>
        <w:rPr>
          <w:bCs/>
          <w:sz w:val="20"/>
        </w:rPr>
      </w:pPr>
      <w:r w:rsidRPr="00BA7670">
        <w:rPr>
          <w:bCs/>
          <w:sz w:val="20"/>
        </w:rPr>
        <w:t>____________________________________________________________________________</w:t>
      </w:r>
    </w:p>
    <w:p w14:paraId="75F31EC4" w14:textId="77777777" w:rsidR="00144266" w:rsidRPr="00BA7670" w:rsidRDefault="000328BB">
      <w:pPr>
        <w:autoSpaceDE w:val="0"/>
        <w:spacing w:after="120"/>
        <w:ind w:left="425"/>
        <w:jc w:val="left"/>
        <w:rPr>
          <w:bCs/>
          <w:sz w:val="20"/>
        </w:rPr>
      </w:pPr>
      <w:r w:rsidRPr="00BA7670">
        <w:rPr>
          <w:bCs/>
          <w:sz w:val="20"/>
        </w:rPr>
        <w:t>____________________________________________________________________________</w:t>
      </w:r>
    </w:p>
    <w:p w14:paraId="0AF04E2D" w14:textId="77777777" w:rsidR="00144266" w:rsidRPr="00BA7670" w:rsidRDefault="000328BB">
      <w:pPr>
        <w:autoSpaceDE w:val="0"/>
        <w:spacing w:after="120"/>
        <w:ind w:left="425"/>
        <w:jc w:val="left"/>
        <w:rPr>
          <w:b/>
          <w:bCs/>
          <w:sz w:val="16"/>
          <w:szCs w:val="16"/>
        </w:rPr>
      </w:pPr>
      <w:r w:rsidRPr="00BA7670">
        <w:rPr>
          <w:bCs/>
          <w:sz w:val="20"/>
        </w:rPr>
        <w:t>____________________________________________________________________________</w:t>
      </w:r>
    </w:p>
    <w:p w14:paraId="3FF3C953" w14:textId="77777777" w:rsidR="00144266" w:rsidRPr="00BA7670" w:rsidRDefault="000328BB">
      <w:pPr>
        <w:autoSpaceDE w:val="0"/>
        <w:spacing w:after="120"/>
        <w:ind w:left="425"/>
        <w:jc w:val="left"/>
        <w:rPr>
          <w:b/>
          <w:bCs/>
          <w:sz w:val="16"/>
          <w:szCs w:val="16"/>
        </w:rPr>
      </w:pPr>
      <w:r w:rsidRPr="00BA7670">
        <w:rPr>
          <w:bCs/>
          <w:sz w:val="20"/>
        </w:rPr>
        <w:t>____________________________________________________________________________</w:t>
      </w:r>
    </w:p>
    <w:p w14:paraId="067F38BE" w14:textId="77777777" w:rsidR="00144266" w:rsidRPr="00BA7670" w:rsidRDefault="000328BB">
      <w:pPr>
        <w:autoSpaceDE w:val="0"/>
        <w:spacing w:after="120"/>
        <w:ind w:left="425"/>
        <w:jc w:val="left"/>
        <w:rPr>
          <w:b/>
          <w:bCs/>
          <w:sz w:val="16"/>
          <w:szCs w:val="16"/>
        </w:rPr>
      </w:pPr>
      <w:r w:rsidRPr="00BA7670">
        <w:rPr>
          <w:bCs/>
          <w:sz w:val="20"/>
        </w:rPr>
        <w:t>____________________________________________________________________________</w:t>
      </w:r>
    </w:p>
    <w:p w14:paraId="59B07E5B" w14:textId="77777777" w:rsidR="00144266" w:rsidRPr="00BA7670" w:rsidRDefault="000328BB">
      <w:pPr>
        <w:autoSpaceDE w:val="0"/>
        <w:spacing w:after="120"/>
        <w:ind w:left="425"/>
        <w:jc w:val="left"/>
        <w:rPr>
          <w:b/>
          <w:bCs/>
          <w:sz w:val="16"/>
          <w:szCs w:val="16"/>
        </w:rPr>
      </w:pPr>
      <w:r w:rsidRPr="00BA7670">
        <w:rPr>
          <w:bCs/>
          <w:sz w:val="20"/>
        </w:rPr>
        <w:t>____________________________________________________________________________</w:t>
      </w:r>
    </w:p>
    <w:p w14:paraId="62EC3EC6" w14:textId="77777777" w:rsidR="00144266" w:rsidRPr="00BA7670" w:rsidRDefault="000328BB">
      <w:pPr>
        <w:autoSpaceDE w:val="0"/>
        <w:spacing w:after="120"/>
        <w:ind w:left="425"/>
        <w:jc w:val="left"/>
        <w:rPr>
          <w:b/>
          <w:bCs/>
          <w:sz w:val="16"/>
          <w:szCs w:val="16"/>
        </w:rPr>
      </w:pPr>
      <w:r w:rsidRPr="00BA7670">
        <w:rPr>
          <w:bCs/>
          <w:sz w:val="20"/>
        </w:rPr>
        <w:t>____________________________________________________________________________</w:t>
      </w:r>
    </w:p>
    <w:p w14:paraId="1C312A58" w14:textId="77777777" w:rsidR="00144266" w:rsidRPr="00BA7670" w:rsidRDefault="00144266">
      <w:pPr>
        <w:autoSpaceDE w:val="0"/>
        <w:rPr>
          <w:b/>
          <w:bCs/>
          <w:sz w:val="20"/>
        </w:rPr>
      </w:pPr>
    </w:p>
    <w:p w14:paraId="2532217A" w14:textId="77777777" w:rsidR="00144266" w:rsidRPr="00BA7670" w:rsidRDefault="000328BB">
      <w:pPr>
        <w:autoSpaceDE w:val="0"/>
        <w:jc w:val="left"/>
        <w:rPr>
          <w:b/>
          <w:bCs/>
          <w:sz w:val="16"/>
          <w:szCs w:val="16"/>
        </w:rPr>
      </w:pPr>
      <w:r w:rsidRPr="00BA7670">
        <w:rPr>
          <w:b/>
          <w:bCs/>
          <w:sz w:val="16"/>
          <w:szCs w:val="16"/>
        </w:rPr>
        <w:t xml:space="preserve">Opozorilo: </w:t>
      </w:r>
    </w:p>
    <w:p w14:paraId="0F3AFEF2" w14:textId="77777777" w:rsidR="00144266" w:rsidRPr="00BA7670" w:rsidRDefault="000328BB" w:rsidP="00816D7F">
      <w:pPr>
        <w:numPr>
          <w:ilvl w:val="0"/>
          <w:numId w:val="20"/>
        </w:numPr>
        <w:autoSpaceDE w:val="0"/>
        <w:jc w:val="left"/>
        <w:rPr>
          <w:i/>
          <w:sz w:val="16"/>
          <w:szCs w:val="16"/>
        </w:rPr>
      </w:pPr>
      <w:r w:rsidRPr="00BA7670">
        <w:rPr>
          <w:i/>
          <w:sz w:val="16"/>
          <w:szCs w:val="16"/>
        </w:rPr>
        <w:t>Zaradi omejitve števila znakov za objave se na portalu JN objavlja samo imena avtorjev (točka A</w:t>
      </w:r>
      <w:r w:rsidR="007F7CDC" w:rsidRPr="00BA7670">
        <w:rPr>
          <w:i/>
          <w:sz w:val="16"/>
          <w:szCs w:val="16"/>
        </w:rPr>
        <w:t>), če prostor ne dopušča tudi</w:t>
      </w:r>
      <w:r w:rsidRPr="00BA7670">
        <w:rPr>
          <w:i/>
          <w:sz w:val="16"/>
          <w:szCs w:val="16"/>
        </w:rPr>
        <w:t xml:space="preserve"> brez nazivov. </w:t>
      </w:r>
      <w:r w:rsidR="007F7CDC" w:rsidRPr="00BA7670">
        <w:rPr>
          <w:i/>
          <w:sz w:val="16"/>
          <w:szCs w:val="16"/>
        </w:rPr>
        <w:t>Sicer se n</w:t>
      </w:r>
      <w:r w:rsidRPr="00BA7670">
        <w:rPr>
          <w:i/>
          <w:sz w:val="16"/>
          <w:szCs w:val="16"/>
        </w:rPr>
        <w:t xml:space="preserve">azive zapisuje </w:t>
      </w:r>
      <w:r w:rsidR="006E0F81" w:rsidRPr="00BA7670">
        <w:rPr>
          <w:i/>
          <w:sz w:val="16"/>
          <w:szCs w:val="16"/>
        </w:rPr>
        <w:t xml:space="preserve">v skladu s predpisi </w:t>
      </w:r>
      <w:r w:rsidRPr="00BA7670">
        <w:rPr>
          <w:i/>
          <w:sz w:val="16"/>
          <w:szCs w:val="16"/>
        </w:rPr>
        <w:t xml:space="preserve"> (npr. univ. dipl. inž. arh. in ne z okrajšavo u.d.i.a.)</w:t>
      </w:r>
    </w:p>
    <w:p w14:paraId="6553312D" w14:textId="77777777" w:rsidR="007D7C11" w:rsidRPr="00BA7670" w:rsidRDefault="008D63F6" w:rsidP="007D7C11">
      <w:pPr>
        <w:numPr>
          <w:ilvl w:val="0"/>
          <w:numId w:val="20"/>
        </w:numPr>
        <w:autoSpaceDE w:val="0"/>
        <w:jc w:val="left"/>
        <w:rPr>
          <w:b/>
          <w:i/>
          <w:sz w:val="16"/>
          <w:szCs w:val="16"/>
        </w:rPr>
      </w:pPr>
      <w:r w:rsidRPr="00BA7670">
        <w:rPr>
          <w:b/>
          <w:i/>
          <w:sz w:val="16"/>
          <w:szCs w:val="16"/>
          <w:u w:val="single"/>
        </w:rPr>
        <w:t>Ob vseh elaboratih na razstavi bodo prikazana imena avtorjev, sodelavcev in konzultantov, tako kot bodo napisana v zgornji prilogi.</w:t>
      </w:r>
      <w:r w:rsidRPr="00BA7670">
        <w:rPr>
          <w:b/>
          <w:sz w:val="20"/>
        </w:rPr>
        <w:t xml:space="preserve"> </w:t>
      </w:r>
      <w:r w:rsidR="007D7C11" w:rsidRPr="00BA7670">
        <w:rPr>
          <w:b/>
          <w:i/>
          <w:sz w:val="16"/>
          <w:szCs w:val="16"/>
          <w:u w:val="single"/>
        </w:rPr>
        <w:t xml:space="preserve">Če </w:t>
      </w:r>
      <w:r w:rsidR="00AD7AB9" w:rsidRPr="00BA7670">
        <w:rPr>
          <w:b/>
          <w:i/>
          <w:sz w:val="16"/>
          <w:szCs w:val="16"/>
          <w:u w:val="single"/>
        </w:rPr>
        <w:t xml:space="preserve">ne boste med prejemniki nagrad in priznanj ter </w:t>
      </w:r>
      <w:r w:rsidR="007D7C11" w:rsidRPr="00BA7670">
        <w:rPr>
          <w:b/>
          <w:i/>
          <w:sz w:val="16"/>
          <w:szCs w:val="16"/>
          <w:u w:val="single"/>
        </w:rPr>
        <w:t>objave ne želite, to ustrezno označite.</w:t>
      </w:r>
    </w:p>
    <w:p w14:paraId="43926C15" w14:textId="77777777" w:rsidR="00406756" w:rsidRPr="00BA7670" w:rsidRDefault="00406756" w:rsidP="00E0058E">
      <w:pPr>
        <w:numPr>
          <w:ilvl w:val="0"/>
          <w:numId w:val="20"/>
        </w:numPr>
        <w:autoSpaceDE w:val="0"/>
        <w:jc w:val="left"/>
        <w:rPr>
          <w:i/>
          <w:sz w:val="16"/>
          <w:szCs w:val="16"/>
        </w:rPr>
      </w:pPr>
      <w:r w:rsidRPr="00BA7670">
        <w:rPr>
          <w:i/>
          <w:sz w:val="16"/>
          <w:szCs w:val="16"/>
        </w:rPr>
        <w:t>Pozivamo vas, da ste pri navedbi podatkov pazljivi, ker jih naknadno ni mogoče spreminjati.</w:t>
      </w:r>
    </w:p>
    <w:p w14:paraId="63492836" w14:textId="77777777" w:rsidR="00406756" w:rsidRPr="00BA7670" w:rsidRDefault="00406756">
      <w:pPr>
        <w:jc w:val="left"/>
        <w:rPr>
          <w:b/>
          <w:sz w:val="16"/>
          <w:szCs w:val="16"/>
        </w:rPr>
      </w:pPr>
    </w:p>
    <w:p w14:paraId="08987D82" w14:textId="77777777" w:rsidR="00144266" w:rsidRPr="00BA7670" w:rsidRDefault="000328BB">
      <w:pPr>
        <w:jc w:val="left"/>
        <w:rPr>
          <w:sz w:val="16"/>
          <w:szCs w:val="16"/>
        </w:rPr>
      </w:pPr>
      <w:r w:rsidRPr="00BA7670">
        <w:rPr>
          <w:b/>
          <w:sz w:val="16"/>
          <w:szCs w:val="16"/>
        </w:rPr>
        <w:t>Navodilo:</w:t>
      </w:r>
    </w:p>
    <w:p w14:paraId="5D138831" w14:textId="77777777" w:rsidR="006E0F81" w:rsidRPr="00BA7670" w:rsidRDefault="006E0F81">
      <w:pPr>
        <w:jc w:val="left"/>
        <w:rPr>
          <w:i/>
          <w:sz w:val="16"/>
          <w:szCs w:val="16"/>
        </w:rPr>
      </w:pPr>
      <w:r w:rsidRPr="00BA7670">
        <w:rPr>
          <w:i/>
          <w:sz w:val="16"/>
          <w:szCs w:val="16"/>
        </w:rPr>
        <w:t>Izpolnjeno in podpisano v</w:t>
      </w:r>
      <w:r w:rsidR="000328BB" w:rsidRPr="00BA7670">
        <w:rPr>
          <w:i/>
          <w:sz w:val="16"/>
          <w:szCs w:val="16"/>
        </w:rPr>
        <w:t>ložite v kuverto »</w:t>
      </w:r>
      <w:r w:rsidR="00AB05E2" w:rsidRPr="00BA7670">
        <w:rPr>
          <w:i/>
          <w:sz w:val="16"/>
          <w:szCs w:val="16"/>
        </w:rPr>
        <w:t>AVTOR</w:t>
      </w:r>
      <w:r w:rsidR="000328BB" w:rsidRPr="00BA7670">
        <w:rPr>
          <w:i/>
          <w:sz w:val="16"/>
          <w:szCs w:val="16"/>
        </w:rPr>
        <w:t>«</w:t>
      </w:r>
      <w:r w:rsidRPr="00BA7670">
        <w:rPr>
          <w:i/>
          <w:sz w:val="16"/>
          <w:szCs w:val="16"/>
        </w:rPr>
        <w:t xml:space="preserve">, DOC. verzijo obrazca oddajte na elektronskem nosilcu in vložite v kuverto </w:t>
      </w:r>
      <w:r w:rsidR="00AB05E2" w:rsidRPr="00BA7670">
        <w:rPr>
          <w:i/>
          <w:sz w:val="16"/>
          <w:szCs w:val="16"/>
        </w:rPr>
        <w:t>AVTOR</w:t>
      </w:r>
      <w:r w:rsidRPr="00BA7670">
        <w:rPr>
          <w:i/>
          <w:sz w:val="16"/>
          <w:szCs w:val="16"/>
        </w:rPr>
        <w:t>.</w:t>
      </w:r>
    </w:p>
    <w:p w14:paraId="515CA0D5" w14:textId="77777777" w:rsidR="00144266" w:rsidRPr="00BA7670" w:rsidRDefault="00144266">
      <w:pPr>
        <w:jc w:val="left"/>
        <w:rPr>
          <w:i/>
          <w:sz w:val="20"/>
        </w:rPr>
      </w:pPr>
    </w:p>
    <w:p w14:paraId="6992EDD5" w14:textId="77777777" w:rsidR="00144266" w:rsidRPr="00BA7670" w:rsidRDefault="00144266"/>
    <w:p w14:paraId="44BAF825" w14:textId="77777777" w:rsidR="003B41FE" w:rsidRPr="00BA7670" w:rsidRDefault="003B41FE" w:rsidP="003B41FE">
      <w:pPr>
        <w:ind w:left="709"/>
        <w:rPr>
          <w:sz w:val="20"/>
          <w:highlight w:val="green"/>
        </w:rPr>
      </w:pPr>
    </w:p>
    <w:p w14:paraId="53CE6F45" w14:textId="77777777" w:rsidR="003B41FE" w:rsidRPr="00BA7670" w:rsidRDefault="003B41FE">
      <w:pPr>
        <w:sectPr w:rsidR="003B41FE" w:rsidRPr="00BA7670" w:rsidSect="00373F36">
          <w:footerReference w:type="default" r:id="rId8"/>
          <w:pgSz w:w="11906" w:h="16838"/>
          <w:pgMar w:top="1418" w:right="709" w:bottom="851" w:left="1418" w:header="708" w:footer="347" w:gutter="0"/>
          <w:cols w:space="708"/>
          <w:docGrid w:linePitch="600" w:charSpace="36864"/>
        </w:sectPr>
      </w:pPr>
    </w:p>
    <w:p w14:paraId="318F7D03" w14:textId="67D78B99" w:rsidR="00144266" w:rsidRPr="00BA7670" w:rsidRDefault="000328BB">
      <w:pPr>
        <w:pStyle w:val="NaslovPRILOGE"/>
      </w:pPr>
      <w:bookmarkStart w:id="10" w:name="__RefHeading___Toc343103494"/>
      <w:bookmarkStart w:id="11" w:name="_Toc468394602"/>
      <w:bookmarkStart w:id="12" w:name="_Toc485980465"/>
      <w:bookmarkStart w:id="13" w:name="_Toc515450026"/>
      <w:r w:rsidRPr="00BA7670">
        <w:lastRenderedPageBreak/>
        <w:t xml:space="preserve">Priloga </w:t>
      </w:r>
      <w:r w:rsidRPr="00BA7670">
        <w:tab/>
        <w:t>PONUDBA</w:t>
      </w:r>
      <w:r w:rsidRPr="00BA7670">
        <w:tab/>
      </w:r>
      <w:r w:rsidRPr="00BA7670">
        <w:tab/>
        <w:t>šifra</w:t>
      </w:r>
      <w:bookmarkEnd w:id="10"/>
      <w:r w:rsidRPr="00BA7670">
        <w:t>:</w:t>
      </w:r>
      <w:bookmarkEnd w:id="11"/>
      <w:bookmarkEnd w:id="12"/>
      <w:bookmarkEnd w:id="13"/>
    </w:p>
    <w:p w14:paraId="68BBB8D9" w14:textId="77777777" w:rsidR="00144266" w:rsidRPr="00BA7670" w:rsidRDefault="000328BB">
      <w:pPr>
        <w:rPr>
          <w:b/>
          <w:sz w:val="28"/>
          <w:szCs w:val="28"/>
        </w:rPr>
      </w:pPr>
      <w:r w:rsidRPr="00BA7670">
        <w:rPr>
          <w:b/>
          <w:sz w:val="28"/>
          <w:szCs w:val="28"/>
        </w:rPr>
        <w:t xml:space="preserve">PONUDBA ZA IZDELAVO PROJEKTNE DOKUMENTACIJE ZA </w:t>
      </w:r>
    </w:p>
    <w:p w14:paraId="04AF5818" w14:textId="77777777" w:rsidR="00E40421" w:rsidRPr="00BA7670" w:rsidRDefault="00E40421" w:rsidP="00E40421">
      <w:pPr>
        <w:jc w:val="left"/>
        <w:rPr>
          <w:caps/>
          <w:sz w:val="18"/>
          <w:szCs w:val="18"/>
        </w:rPr>
      </w:pPr>
      <w:r w:rsidRPr="00BA7670">
        <w:rPr>
          <w:caps/>
          <w:sz w:val="18"/>
          <w:szCs w:val="18"/>
        </w:rPr>
        <w:t>odprti, ENOSTOPENJSKI, PROJEKTNI NATEČAJ ZA IZBIRO STROKOVNO NAJPRIMERNEJŠE REŠITVE IN IZBIRO IZDELOVALCA PROJEKTNE DOKUMENTACIJE za:</w:t>
      </w:r>
    </w:p>
    <w:p w14:paraId="55D33C7A" w14:textId="77777777" w:rsidR="00E40421" w:rsidRPr="00BA7670" w:rsidRDefault="00E40421" w:rsidP="00E40421">
      <w:pPr>
        <w:jc w:val="left"/>
        <w:rPr>
          <w:caps/>
          <w:szCs w:val="22"/>
        </w:rPr>
      </w:pPr>
    </w:p>
    <w:p w14:paraId="23C3F129" w14:textId="77777777" w:rsidR="00E40421" w:rsidRPr="00BA7670" w:rsidRDefault="00E40421" w:rsidP="00E40421">
      <w:pPr>
        <w:tabs>
          <w:tab w:val="left" w:pos="709"/>
        </w:tabs>
        <w:jc w:val="left"/>
        <w:rPr>
          <w:b/>
          <w:sz w:val="20"/>
        </w:rPr>
      </w:pPr>
      <w:r w:rsidRPr="00BA7670">
        <w:rPr>
          <w:b/>
          <w:caps/>
          <w:sz w:val="28"/>
          <w:szCs w:val="28"/>
          <w:lang w:eastAsia="en-US"/>
        </w:rPr>
        <w:t>SOSESKA NOVO POBREŽJE _ MARIBOR</w:t>
      </w:r>
    </w:p>
    <w:p w14:paraId="2F076765" w14:textId="77777777" w:rsidR="00E40421" w:rsidRPr="00BA7670" w:rsidRDefault="00E40421" w:rsidP="00E40421">
      <w:pPr>
        <w:jc w:val="left"/>
        <w:rPr>
          <w:sz w:val="20"/>
        </w:rPr>
      </w:pPr>
    </w:p>
    <w:p w14:paraId="4A165BB1" w14:textId="77777777" w:rsidR="00144266" w:rsidRPr="00BA7670" w:rsidRDefault="00144266">
      <w:pPr>
        <w:jc w:val="left"/>
        <w:rPr>
          <w:b/>
          <w:caps/>
          <w:sz w:val="28"/>
          <w:szCs w:val="28"/>
          <w:lang w:eastAsia="en-US"/>
        </w:rPr>
      </w:pPr>
    </w:p>
    <w:p w14:paraId="56C87283" w14:textId="77777777" w:rsidR="00144266" w:rsidRPr="00BA7670" w:rsidRDefault="000328BB">
      <w:pPr>
        <w:rPr>
          <w:sz w:val="20"/>
        </w:rPr>
      </w:pPr>
      <w:r w:rsidRPr="00BA7670">
        <w:rPr>
          <w:sz w:val="20"/>
        </w:rPr>
        <w:t>Št. ponudbe________________________, z dne _______________</w:t>
      </w:r>
    </w:p>
    <w:p w14:paraId="62DDE3EE" w14:textId="77777777" w:rsidR="00144266" w:rsidRPr="00BA7670" w:rsidRDefault="00144266">
      <w:pPr>
        <w:rPr>
          <w:b/>
          <w:sz w:val="20"/>
        </w:rPr>
      </w:pPr>
    </w:p>
    <w:p w14:paraId="757E0137" w14:textId="77777777" w:rsidR="00144266" w:rsidRPr="00BA7670" w:rsidRDefault="000328BB">
      <w:pPr>
        <w:rPr>
          <w:b/>
          <w:sz w:val="20"/>
        </w:rPr>
      </w:pPr>
      <w:r w:rsidRPr="00BA7670">
        <w:rPr>
          <w:b/>
          <w:sz w:val="20"/>
        </w:rPr>
        <w:t>Projektno dokumentacijo bomo izdelali v obsegu ter s sestavnimi deli kot je navedeno v tem obrazcu, v rokih določenih s pogodbo</w:t>
      </w:r>
      <w:r w:rsidR="00AE4064" w:rsidRPr="00BA7670">
        <w:rPr>
          <w:sz w:val="20"/>
        </w:rPr>
        <w:t>*</w:t>
      </w:r>
      <w:r w:rsidRPr="00BA7670">
        <w:rPr>
          <w:b/>
          <w:sz w:val="20"/>
        </w:rPr>
        <w:t xml:space="preserve"> in za navedeno ceno </w:t>
      </w:r>
      <w:r w:rsidRPr="00BA7670">
        <w:rPr>
          <w:sz w:val="20"/>
        </w:rPr>
        <w:t>(</w:t>
      </w:r>
      <w:r w:rsidR="00DB13D2" w:rsidRPr="00BA7670">
        <w:rPr>
          <w:sz w:val="20"/>
        </w:rPr>
        <w:t>gospodarski subjekt</w:t>
      </w:r>
      <w:r w:rsidR="00DB13D2" w:rsidRPr="00BA7670" w:rsidDel="00DB13D2">
        <w:rPr>
          <w:sz w:val="20"/>
        </w:rPr>
        <w:t xml:space="preserve"> </w:t>
      </w:r>
      <w:r w:rsidRPr="00BA7670">
        <w:rPr>
          <w:sz w:val="20"/>
        </w:rPr>
        <w:t xml:space="preserve"> vpiše ponudbeno ceno </w:t>
      </w:r>
      <w:r w:rsidR="001E6180" w:rsidRPr="00BA7670">
        <w:rPr>
          <w:sz w:val="20"/>
        </w:rPr>
        <w:t>v evrih, zaokroženo na dve decimalni mesti)</w:t>
      </w:r>
      <w:r w:rsidR="00E40421" w:rsidRPr="00BA7670">
        <w:rPr>
          <w:sz w:val="20"/>
        </w:rPr>
        <w:t xml:space="preserve"> za</w:t>
      </w:r>
      <w:r w:rsidR="001E6180" w:rsidRPr="00BA7670">
        <w:rPr>
          <w:b/>
          <w:sz w:val="20"/>
        </w:rPr>
        <w:t>:</w:t>
      </w:r>
    </w:p>
    <w:p w14:paraId="7E01A06D" w14:textId="77777777" w:rsidR="00E40421" w:rsidRPr="00BA7670" w:rsidRDefault="00E40421">
      <w:pPr>
        <w:rPr>
          <w:b/>
          <w:sz w:val="28"/>
          <w:szCs w:val="28"/>
        </w:rPr>
      </w:pPr>
    </w:p>
    <w:p w14:paraId="1F7462C5" w14:textId="77777777" w:rsidR="00E40421" w:rsidRPr="00BA7670" w:rsidRDefault="00E40421">
      <w:pPr>
        <w:rPr>
          <w:b/>
          <w:sz w:val="28"/>
          <w:szCs w:val="28"/>
        </w:rPr>
      </w:pPr>
      <w:r w:rsidRPr="00BA7670">
        <w:rPr>
          <w:b/>
          <w:sz w:val="28"/>
          <w:szCs w:val="28"/>
        </w:rPr>
        <w:t>OBMOČJE 1 (O1)</w:t>
      </w:r>
    </w:p>
    <w:p w14:paraId="4EFDEC11" w14:textId="77777777" w:rsidR="006035DC" w:rsidRPr="00BA7670" w:rsidRDefault="006035DC" w:rsidP="006035DC">
      <w:pPr>
        <w:rPr>
          <w:sz w:val="18"/>
          <w:szCs w:val="18"/>
        </w:rPr>
      </w:pPr>
    </w:p>
    <w:p w14:paraId="7E563378" w14:textId="77777777" w:rsidR="006035DC" w:rsidRPr="00BA7670" w:rsidRDefault="006035DC" w:rsidP="006035DC">
      <w:pPr>
        <w:rPr>
          <w:sz w:val="18"/>
          <w:szCs w:val="18"/>
        </w:rPr>
      </w:pPr>
    </w:p>
    <w:tbl>
      <w:tblPr>
        <w:tblW w:w="9233" w:type="dxa"/>
        <w:tblInd w:w="212" w:type="dxa"/>
        <w:tblCellMar>
          <w:left w:w="0" w:type="dxa"/>
          <w:right w:w="0" w:type="dxa"/>
        </w:tblCellMar>
        <w:tblLook w:val="0000" w:firstRow="0" w:lastRow="0" w:firstColumn="0" w:lastColumn="0" w:noHBand="0" w:noVBand="0"/>
      </w:tblPr>
      <w:tblGrid>
        <w:gridCol w:w="5387"/>
        <w:gridCol w:w="1645"/>
        <w:gridCol w:w="2201"/>
      </w:tblGrid>
      <w:tr w:rsidR="006035DC" w:rsidRPr="00BA7670" w14:paraId="1F3157DB" w14:textId="77777777" w:rsidTr="00D10CC7">
        <w:trPr>
          <w:trHeight w:val="625"/>
        </w:trPr>
        <w:tc>
          <w:tcPr>
            <w:tcW w:w="538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4C0186FE" w14:textId="77777777" w:rsidR="006035DC" w:rsidRPr="00BA7670" w:rsidRDefault="006035DC" w:rsidP="001623ED">
            <w:pPr>
              <w:widowControl/>
              <w:tabs>
                <w:tab w:val="left" w:pos="993"/>
              </w:tabs>
              <w:jc w:val="left"/>
              <w:rPr>
                <w:b/>
                <w:sz w:val="18"/>
                <w:szCs w:val="18"/>
                <w:lang w:val="x-none" w:eastAsia="x-none"/>
              </w:rPr>
            </w:pPr>
            <w:r w:rsidRPr="00BA7670">
              <w:rPr>
                <w:b/>
                <w:bCs/>
                <w:sz w:val="18"/>
                <w:szCs w:val="18"/>
                <w:lang w:val="x-none" w:eastAsia="x-none"/>
              </w:rPr>
              <w:t>FAZA POGODBENEGA DELA</w:t>
            </w:r>
          </w:p>
        </w:tc>
        <w:tc>
          <w:tcPr>
            <w:tcW w:w="1645"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71A4969C" w14:textId="77777777" w:rsidR="006035DC" w:rsidRPr="00BA7670" w:rsidRDefault="006035DC" w:rsidP="001623ED">
            <w:pPr>
              <w:widowControl/>
              <w:tabs>
                <w:tab w:val="left" w:pos="993"/>
              </w:tabs>
              <w:jc w:val="left"/>
              <w:rPr>
                <w:b/>
                <w:sz w:val="18"/>
                <w:szCs w:val="18"/>
                <w:lang w:eastAsia="x-none"/>
              </w:rPr>
            </w:pPr>
            <w:r w:rsidRPr="00BA7670">
              <w:rPr>
                <w:b/>
                <w:bCs/>
                <w:sz w:val="18"/>
                <w:szCs w:val="18"/>
                <w:lang w:val="x-none" w:eastAsia="x-none"/>
              </w:rPr>
              <w:t xml:space="preserve">% POGODBENE </w:t>
            </w:r>
            <w:r w:rsidRPr="00BA7670">
              <w:rPr>
                <w:b/>
                <w:bCs/>
                <w:sz w:val="18"/>
                <w:szCs w:val="18"/>
                <w:lang w:eastAsia="x-none"/>
              </w:rPr>
              <w:t>VREDNOSTI</w:t>
            </w:r>
          </w:p>
        </w:tc>
        <w:tc>
          <w:tcPr>
            <w:tcW w:w="220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5232E4CB" w14:textId="77777777" w:rsidR="006035DC" w:rsidRPr="00BA7670" w:rsidRDefault="006035DC" w:rsidP="001623ED">
            <w:pPr>
              <w:widowControl/>
              <w:tabs>
                <w:tab w:val="left" w:pos="993"/>
              </w:tabs>
              <w:jc w:val="left"/>
              <w:rPr>
                <w:b/>
                <w:bCs/>
                <w:sz w:val="18"/>
                <w:szCs w:val="18"/>
                <w:lang w:val="x-none" w:eastAsia="x-none"/>
              </w:rPr>
            </w:pPr>
            <w:r w:rsidRPr="00BA7670">
              <w:rPr>
                <w:b/>
                <w:bCs/>
                <w:sz w:val="18"/>
                <w:szCs w:val="18"/>
                <w:lang w:val="x-none" w:eastAsia="x-none"/>
              </w:rPr>
              <w:t xml:space="preserve">ZNESEK PLAČILA </w:t>
            </w:r>
          </w:p>
          <w:p w14:paraId="05801EFC" w14:textId="77777777" w:rsidR="006035DC" w:rsidRPr="00BA7670" w:rsidRDefault="006035DC" w:rsidP="001623ED">
            <w:pPr>
              <w:widowControl/>
              <w:tabs>
                <w:tab w:val="left" w:pos="993"/>
              </w:tabs>
              <w:jc w:val="left"/>
              <w:rPr>
                <w:b/>
                <w:sz w:val="18"/>
                <w:szCs w:val="18"/>
                <w:lang w:val="x-none" w:eastAsia="x-none"/>
              </w:rPr>
            </w:pPr>
            <w:r w:rsidRPr="00BA7670">
              <w:rPr>
                <w:b/>
                <w:bCs/>
                <w:sz w:val="18"/>
                <w:szCs w:val="18"/>
                <w:lang w:val="x-none" w:eastAsia="x-none"/>
              </w:rPr>
              <w:t>Z DDV</w:t>
            </w:r>
          </w:p>
        </w:tc>
      </w:tr>
      <w:tr w:rsidR="006035DC" w:rsidRPr="00BA7670" w14:paraId="5E749E22" w14:textId="77777777" w:rsidTr="001623ED">
        <w:trPr>
          <w:trHeight w:val="625"/>
        </w:trPr>
        <w:tc>
          <w:tcPr>
            <w:tcW w:w="538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0429C6" w14:textId="77777777" w:rsidR="006035DC" w:rsidRPr="00BA7670" w:rsidRDefault="006035DC" w:rsidP="006035DC">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eastAsia="x-none"/>
              </w:rPr>
              <w:t>3</w:t>
            </w:r>
            <w:r w:rsidRPr="00BA7670">
              <w:rPr>
                <w:sz w:val="18"/>
                <w:szCs w:val="18"/>
                <w:lang w:val="x-none" w:eastAsia="x-none"/>
              </w:rPr>
              <w:t xml:space="preserve"> delovne dni po predaji in potrditvi</w:t>
            </w:r>
            <w:r w:rsidRPr="00BA7670">
              <w:rPr>
                <w:sz w:val="18"/>
                <w:szCs w:val="18"/>
                <w:lang w:eastAsia="x-none"/>
              </w:rPr>
              <w:t xml:space="preserve"> dopolnjenega </w:t>
            </w:r>
            <w:r w:rsidRPr="00BA7670">
              <w:rPr>
                <w:sz w:val="18"/>
                <w:szCs w:val="18"/>
                <w:lang w:val="x-none" w:eastAsia="x-none"/>
              </w:rPr>
              <w:t xml:space="preserve"> IDZ </w:t>
            </w:r>
          </w:p>
        </w:tc>
        <w:tc>
          <w:tcPr>
            <w:tcW w:w="164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1C37A22" w14:textId="77777777" w:rsidR="006035DC" w:rsidRPr="00BA7670" w:rsidRDefault="006035DC" w:rsidP="001623ED">
            <w:pPr>
              <w:widowControl/>
              <w:tabs>
                <w:tab w:val="left" w:pos="993"/>
              </w:tabs>
              <w:ind w:right="650"/>
              <w:jc w:val="center"/>
              <w:rPr>
                <w:sz w:val="18"/>
                <w:szCs w:val="18"/>
                <w:lang w:val="x-none" w:eastAsia="x-none"/>
              </w:rPr>
            </w:pPr>
            <w:r w:rsidRPr="00BA7670">
              <w:rPr>
                <w:sz w:val="18"/>
                <w:szCs w:val="18"/>
                <w:lang w:val="x-none" w:eastAsia="x-none"/>
              </w:rPr>
              <w:t>5%</w:t>
            </w:r>
          </w:p>
        </w:tc>
        <w:tc>
          <w:tcPr>
            <w:tcW w:w="220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3311EBB" w14:textId="77777777" w:rsidR="006035DC" w:rsidRPr="00BA7670" w:rsidRDefault="006035DC" w:rsidP="001623ED">
            <w:pPr>
              <w:widowControl/>
              <w:overflowPunct w:val="0"/>
              <w:spacing w:after="200" w:line="276" w:lineRule="auto"/>
              <w:jc w:val="left"/>
              <w:textAlignment w:val="baseline"/>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329F6526"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3AE37304" w14:textId="77777777" w:rsidR="006035DC" w:rsidRPr="00BA7670" w:rsidRDefault="006035DC" w:rsidP="006035DC">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3 delovne dni po predaji in potrditvi idejnega projekta I</w:t>
            </w:r>
            <w:r w:rsidRPr="00BA7670">
              <w:rPr>
                <w:sz w:val="18"/>
                <w:szCs w:val="18"/>
                <w:lang w:eastAsia="x-none"/>
              </w:rPr>
              <w:t>D</w:t>
            </w:r>
            <w:r w:rsidRPr="00BA7670">
              <w:rPr>
                <w:sz w:val="18"/>
                <w:szCs w:val="18"/>
                <w:lang w:val="x-none" w:eastAsia="x-none"/>
              </w:rPr>
              <w:t>P</w:t>
            </w:r>
            <w:r w:rsidRPr="00BA7670">
              <w:rPr>
                <w:sz w:val="18"/>
                <w:szCs w:val="18"/>
                <w:lang w:eastAsia="x-none"/>
              </w:rPr>
              <w:t xml:space="preserve"> in BIM modela</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42C0332D" w14:textId="77777777" w:rsidR="006035DC" w:rsidRPr="00BA7670" w:rsidRDefault="006035DC" w:rsidP="001623ED">
            <w:pPr>
              <w:widowControl/>
              <w:tabs>
                <w:tab w:val="left" w:pos="993"/>
              </w:tabs>
              <w:ind w:right="650"/>
              <w:jc w:val="center"/>
              <w:rPr>
                <w:sz w:val="18"/>
                <w:szCs w:val="18"/>
                <w:lang w:eastAsia="x-none"/>
              </w:rPr>
            </w:pPr>
            <w:r w:rsidRPr="00BA7670">
              <w:rPr>
                <w:sz w:val="18"/>
                <w:szCs w:val="18"/>
                <w:lang w:eastAsia="x-none"/>
              </w:rPr>
              <w:t>15</w:t>
            </w:r>
            <w:r w:rsidRPr="00BA7670">
              <w:rPr>
                <w:sz w:val="18"/>
                <w:szCs w:val="18"/>
                <w:lang w:val="x-none" w:eastAsia="x-none"/>
              </w:rPr>
              <w:t xml:space="preserve"> %</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62780D34" w14:textId="77777777" w:rsidR="006035DC" w:rsidRPr="00BA7670" w:rsidRDefault="006035DC" w:rsidP="001623ED">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40395AF9"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27F833CE" w14:textId="77777777" w:rsidR="006035DC" w:rsidRPr="00BA7670" w:rsidRDefault="006035DC" w:rsidP="006035DC">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 xml:space="preserve">3 delovne dni po predaji in potrditvi PGD dokumentacije </w:t>
            </w:r>
            <w:r w:rsidRPr="00BA7670">
              <w:rPr>
                <w:sz w:val="18"/>
                <w:szCs w:val="18"/>
                <w:lang w:eastAsia="x-none"/>
              </w:rPr>
              <w:t>in BIM modela</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77E826DF" w14:textId="77777777" w:rsidR="006035DC" w:rsidRPr="00BA7670" w:rsidRDefault="006035DC" w:rsidP="001623ED">
            <w:pPr>
              <w:widowControl/>
              <w:tabs>
                <w:tab w:val="left" w:pos="993"/>
              </w:tabs>
              <w:ind w:right="650"/>
              <w:jc w:val="center"/>
              <w:rPr>
                <w:sz w:val="18"/>
                <w:szCs w:val="18"/>
                <w:lang w:val="x-none" w:eastAsia="x-none"/>
              </w:rPr>
            </w:pPr>
            <w:r w:rsidRPr="00BA7670">
              <w:rPr>
                <w:sz w:val="18"/>
                <w:szCs w:val="18"/>
                <w:lang w:val="x-none" w:eastAsia="x-none"/>
              </w:rPr>
              <w:t>10 %</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20282C54" w14:textId="77777777" w:rsidR="006035DC" w:rsidRPr="00BA7670" w:rsidRDefault="006035DC" w:rsidP="001623ED">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68EE1441"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7363CEBB" w14:textId="77777777" w:rsidR="006035DC" w:rsidRPr="00BA7670" w:rsidRDefault="006035DC" w:rsidP="006035DC">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 xml:space="preserve">3 delovne dni po pridobitvi gradbenega dovoljenja </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56FED8B0" w14:textId="77777777" w:rsidR="006035DC" w:rsidRPr="00BA7670" w:rsidRDefault="006035DC" w:rsidP="001623ED">
            <w:pPr>
              <w:widowControl/>
              <w:tabs>
                <w:tab w:val="left" w:pos="993"/>
              </w:tabs>
              <w:ind w:right="650"/>
              <w:jc w:val="center"/>
              <w:rPr>
                <w:sz w:val="18"/>
                <w:szCs w:val="18"/>
                <w:lang w:val="x-none" w:eastAsia="x-none"/>
              </w:rPr>
            </w:pPr>
            <w:r w:rsidRPr="00BA7670">
              <w:rPr>
                <w:sz w:val="18"/>
                <w:szCs w:val="18"/>
                <w:lang w:eastAsia="x-none"/>
              </w:rPr>
              <w:t>10</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09CBC26A" w14:textId="77777777" w:rsidR="006035DC" w:rsidRPr="00BA7670" w:rsidRDefault="006035DC" w:rsidP="001623ED">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2A6DB377" w14:textId="77777777" w:rsidTr="001623ED">
        <w:trPr>
          <w:trHeight w:val="662"/>
        </w:trPr>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108BE0DA" w14:textId="77777777" w:rsidR="006035DC" w:rsidRPr="00BA7670" w:rsidRDefault="006035DC" w:rsidP="006035DC">
            <w:pPr>
              <w:widowControl/>
              <w:numPr>
                <w:ilvl w:val="0"/>
                <w:numId w:val="74"/>
              </w:numPr>
              <w:suppressAutoHyphens w:val="0"/>
              <w:overflowPunct w:val="0"/>
              <w:jc w:val="left"/>
              <w:textAlignment w:val="baseline"/>
              <w:rPr>
                <w:sz w:val="18"/>
                <w:szCs w:val="18"/>
                <w:lang w:val="x-none" w:eastAsia="x-none"/>
              </w:rPr>
            </w:pPr>
            <w:r w:rsidRPr="00BA7670">
              <w:rPr>
                <w:sz w:val="18"/>
                <w:szCs w:val="18"/>
                <w:lang w:val="x-none" w:eastAsia="x-none"/>
              </w:rPr>
              <w:t>3 delovne dni po predaji in potrditvi PZI dokumentacije</w:t>
            </w:r>
            <w:r w:rsidRPr="00BA7670">
              <w:rPr>
                <w:sz w:val="18"/>
                <w:szCs w:val="18"/>
                <w:lang w:eastAsia="x-none"/>
              </w:rPr>
              <w:t>, predaji BIM modela za fazo PZI v digitalni obliki in dokumentacije za razpis izvedbe del ter BIM modela za razpis</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613DB980" w14:textId="77777777" w:rsidR="006035DC" w:rsidRPr="00BA7670" w:rsidRDefault="006035DC" w:rsidP="001623ED">
            <w:pPr>
              <w:widowControl/>
              <w:tabs>
                <w:tab w:val="left" w:pos="993"/>
              </w:tabs>
              <w:ind w:right="650"/>
              <w:jc w:val="center"/>
              <w:rPr>
                <w:sz w:val="18"/>
                <w:szCs w:val="18"/>
                <w:lang w:eastAsia="x-none"/>
              </w:rPr>
            </w:pPr>
            <w:r w:rsidRPr="00BA7670">
              <w:rPr>
                <w:sz w:val="18"/>
                <w:szCs w:val="18"/>
                <w:lang w:eastAsia="x-none"/>
              </w:rPr>
              <w:t>20%</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18024715" w14:textId="77777777" w:rsidR="006035DC" w:rsidRPr="00BA7670" w:rsidRDefault="006035DC" w:rsidP="001623ED">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488A9C62"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4D8AB6F8" w14:textId="77777777" w:rsidR="006035DC" w:rsidRPr="00BA7670" w:rsidRDefault="006035DC" w:rsidP="006035DC">
            <w:pPr>
              <w:widowControl/>
              <w:numPr>
                <w:ilvl w:val="0"/>
                <w:numId w:val="74"/>
              </w:numPr>
              <w:suppressAutoHyphens w:val="0"/>
              <w:overflowPunct w:val="0"/>
              <w:spacing w:line="276" w:lineRule="auto"/>
              <w:jc w:val="left"/>
              <w:textAlignment w:val="baseline"/>
              <w:rPr>
                <w:sz w:val="18"/>
                <w:szCs w:val="18"/>
                <w:lang w:val="x-none" w:eastAsia="x-none"/>
              </w:rPr>
            </w:pPr>
            <w:r w:rsidRPr="00BA7670">
              <w:rPr>
                <w:sz w:val="18"/>
                <w:szCs w:val="18"/>
                <w:lang w:val="x-none" w:eastAsia="x-none"/>
              </w:rPr>
              <w:t>3 delovne dni po sklenitvi gradbene pogodbe ter ob pogoju dosežene predpisane vrednosti GOI</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5D9A20A8" w14:textId="77777777" w:rsidR="006035DC" w:rsidRPr="00BA7670" w:rsidRDefault="006035DC" w:rsidP="001623ED">
            <w:pPr>
              <w:widowControl/>
              <w:tabs>
                <w:tab w:val="left" w:pos="993"/>
              </w:tabs>
              <w:ind w:right="650"/>
              <w:jc w:val="center"/>
              <w:rPr>
                <w:sz w:val="18"/>
                <w:szCs w:val="18"/>
                <w:lang w:eastAsia="x-none"/>
              </w:rPr>
            </w:pPr>
            <w:r w:rsidRPr="00BA7670">
              <w:rPr>
                <w:sz w:val="18"/>
                <w:szCs w:val="18"/>
                <w:lang w:eastAsia="x-none"/>
              </w:rPr>
              <w:t>10</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7CE3C1B1" w14:textId="77777777" w:rsidR="006035DC" w:rsidRPr="00BA7670" w:rsidRDefault="006035DC" w:rsidP="001623ED">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743CC5F5"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089E49D3" w14:textId="77777777" w:rsidR="006035DC" w:rsidRPr="00BA7670" w:rsidRDefault="006035DC" w:rsidP="006035DC">
            <w:pPr>
              <w:widowControl/>
              <w:numPr>
                <w:ilvl w:val="0"/>
                <w:numId w:val="74"/>
              </w:numPr>
              <w:suppressAutoHyphens w:val="0"/>
              <w:overflowPunct w:val="0"/>
              <w:spacing w:line="276" w:lineRule="auto"/>
              <w:jc w:val="left"/>
              <w:textAlignment w:val="baseline"/>
              <w:rPr>
                <w:sz w:val="18"/>
                <w:szCs w:val="18"/>
                <w:lang w:val="x-none" w:eastAsia="x-none"/>
              </w:rPr>
            </w:pPr>
            <w:r w:rsidRPr="00BA7670">
              <w:rPr>
                <w:sz w:val="18"/>
                <w:szCs w:val="18"/>
                <w:lang w:val="x-none" w:eastAsia="x-none"/>
              </w:rPr>
              <w:t>3 delovne dni po pridobitvi pravnomočnega uporabnega dovoljenja in prevzemu objekta od izvajalca</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3B82DE8C" w14:textId="77777777" w:rsidR="006035DC" w:rsidRPr="00BA7670" w:rsidRDefault="006035DC" w:rsidP="001623ED">
            <w:pPr>
              <w:widowControl/>
              <w:tabs>
                <w:tab w:val="left" w:pos="993"/>
              </w:tabs>
              <w:ind w:right="650"/>
              <w:jc w:val="center"/>
              <w:rPr>
                <w:sz w:val="18"/>
                <w:szCs w:val="18"/>
                <w:lang w:val="x-none" w:eastAsia="x-none"/>
              </w:rPr>
            </w:pPr>
            <w:r w:rsidRPr="00BA7670">
              <w:rPr>
                <w:sz w:val="18"/>
                <w:szCs w:val="18"/>
                <w:lang w:eastAsia="x-none"/>
              </w:rPr>
              <w:t>10</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26A071DC" w14:textId="77777777" w:rsidR="006035DC" w:rsidRPr="00BA7670" w:rsidRDefault="006035DC" w:rsidP="001623ED">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61D693CC"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5A833B51" w14:textId="77777777" w:rsidR="006035DC" w:rsidRPr="00BA7670" w:rsidRDefault="006035DC" w:rsidP="006035DC">
            <w:pPr>
              <w:widowControl/>
              <w:numPr>
                <w:ilvl w:val="0"/>
                <w:numId w:val="74"/>
              </w:numPr>
              <w:suppressAutoHyphens w:val="0"/>
              <w:overflowPunct w:val="0"/>
              <w:spacing w:line="276" w:lineRule="auto"/>
              <w:jc w:val="left"/>
              <w:textAlignment w:val="baseline"/>
              <w:rPr>
                <w:sz w:val="18"/>
                <w:szCs w:val="18"/>
                <w:lang w:val="x-none" w:eastAsia="x-none"/>
              </w:rPr>
            </w:pPr>
            <w:r w:rsidRPr="00BA7670">
              <w:rPr>
                <w:sz w:val="18"/>
                <w:szCs w:val="18"/>
                <w:lang w:val="x-none" w:eastAsia="x-none"/>
              </w:rPr>
              <w:t>3 delovne dni po predaji navodil za obratovanje in vzdrževanje ter končnih komercialn</w:t>
            </w:r>
            <w:r w:rsidRPr="00BA7670">
              <w:rPr>
                <w:sz w:val="18"/>
                <w:szCs w:val="18"/>
                <w:lang w:eastAsia="x-none"/>
              </w:rPr>
              <w:t>o tehničnih</w:t>
            </w:r>
            <w:r w:rsidRPr="00BA7670">
              <w:rPr>
                <w:sz w:val="18"/>
                <w:szCs w:val="18"/>
                <w:lang w:val="x-none" w:eastAsia="x-none"/>
              </w:rPr>
              <w:t xml:space="preserve"> gradiv</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7787813E" w14:textId="77777777" w:rsidR="006035DC" w:rsidRPr="00BA7670" w:rsidRDefault="006035DC" w:rsidP="001623ED">
            <w:pPr>
              <w:widowControl/>
              <w:tabs>
                <w:tab w:val="left" w:pos="993"/>
              </w:tabs>
              <w:ind w:right="650"/>
              <w:jc w:val="center"/>
              <w:rPr>
                <w:sz w:val="18"/>
                <w:szCs w:val="18"/>
                <w:lang w:val="x-none" w:eastAsia="x-none"/>
              </w:rPr>
            </w:pPr>
            <w:r w:rsidRPr="00BA7670">
              <w:rPr>
                <w:sz w:val="18"/>
                <w:szCs w:val="18"/>
                <w:lang w:val="x-none" w:eastAsia="x-none"/>
              </w:rPr>
              <w:t>5%</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24761A2A" w14:textId="77777777" w:rsidR="006035DC" w:rsidRPr="00BA7670" w:rsidRDefault="006035DC" w:rsidP="001623ED">
            <w:pPr>
              <w:widowControl/>
              <w:tabs>
                <w:tab w:val="left" w:pos="993"/>
              </w:tabs>
              <w:ind w:right="612"/>
              <w:jc w:val="left"/>
              <w:rPr>
                <w:rFonts w:eastAsia="Arial Unicode MS"/>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7B4E94BD"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7FF0F171" w14:textId="77777777" w:rsidR="006035DC" w:rsidRPr="00BA7670" w:rsidRDefault="006035DC" w:rsidP="006035DC">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projektantski nadzor</w:t>
            </w:r>
            <w:r w:rsidRPr="00BA7670">
              <w:rPr>
                <w:sz w:val="18"/>
                <w:szCs w:val="18"/>
                <w:lang w:eastAsia="x-none"/>
              </w:rPr>
              <w:t xml:space="preserve"> in združeni BIM model po končani gradnji (PID BIM model)</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596B7150" w14:textId="77777777" w:rsidR="006035DC" w:rsidRPr="00BA7670" w:rsidRDefault="006035DC" w:rsidP="001623ED">
            <w:pPr>
              <w:widowControl/>
              <w:tabs>
                <w:tab w:val="left" w:pos="993"/>
              </w:tabs>
              <w:ind w:right="650"/>
              <w:jc w:val="center"/>
              <w:rPr>
                <w:sz w:val="18"/>
                <w:szCs w:val="18"/>
                <w:lang w:eastAsia="x-none"/>
              </w:rPr>
            </w:pPr>
            <w:r w:rsidRPr="00BA7670">
              <w:rPr>
                <w:sz w:val="18"/>
                <w:szCs w:val="18"/>
                <w:lang w:val="x-none" w:eastAsia="x-none"/>
              </w:rPr>
              <w:t>1</w:t>
            </w:r>
            <w:r w:rsidRPr="00BA7670">
              <w:rPr>
                <w:sz w:val="18"/>
                <w:szCs w:val="18"/>
                <w:lang w:eastAsia="x-none"/>
              </w:rPr>
              <w:t>5</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09E6EE3F" w14:textId="77777777" w:rsidR="006035DC" w:rsidRPr="00BA7670" w:rsidRDefault="006035DC" w:rsidP="001623ED">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6035DC" w:rsidRPr="00BA7670" w14:paraId="1AE310D8" w14:textId="77777777" w:rsidTr="001623ED">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10AD1D29" w14:textId="77777777" w:rsidR="006035DC" w:rsidRPr="00BA7670" w:rsidRDefault="006035DC" w:rsidP="006035DC">
            <w:pPr>
              <w:widowControl/>
              <w:numPr>
                <w:ilvl w:val="0"/>
                <w:numId w:val="74"/>
              </w:numPr>
              <w:suppressAutoHyphens w:val="0"/>
              <w:overflowPunct w:val="0"/>
              <w:spacing w:after="200" w:line="276" w:lineRule="auto"/>
              <w:jc w:val="left"/>
              <w:textAlignment w:val="baseline"/>
              <w:rPr>
                <w:b/>
                <w:sz w:val="18"/>
                <w:szCs w:val="18"/>
                <w:lang w:val="x-none" w:eastAsia="x-none"/>
              </w:rPr>
            </w:pPr>
            <w:r w:rsidRPr="00BA7670">
              <w:rPr>
                <w:b/>
                <w:sz w:val="18"/>
                <w:szCs w:val="18"/>
                <w:lang w:val="x-none" w:eastAsia="x-none"/>
              </w:rPr>
              <w:t>SKUPAJ</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5C44632B" w14:textId="77777777" w:rsidR="006035DC" w:rsidRPr="00BA7670" w:rsidRDefault="006035DC" w:rsidP="001623ED">
            <w:pPr>
              <w:widowControl/>
              <w:tabs>
                <w:tab w:val="left" w:pos="993"/>
              </w:tabs>
              <w:ind w:right="650"/>
              <w:jc w:val="center"/>
              <w:rPr>
                <w:b/>
                <w:sz w:val="18"/>
                <w:szCs w:val="18"/>
                <w:lang w:val="x-none" w:eastAsia="x-none"/>
              </w:rPr>
            </w:pPr>
            <w:r w:rsidRPr="00BA7670">
              <w:rPr>
                <w:b/>
                <w:sz w:val="18"/>
                <w:szCs w:val="18"/>
                <w:lang w:val="x-none" w:eastAsia="x-none"/>
              </w:rPr>
              <w:t>100 %</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469D4814" w14:textId="77777777" w:rsidR="006035DC" w:rsidRPr="00BA7670" w:rsidRDefault="006035DC" w:rsidP="001623ED">
            <w:pPr>
              <w:widowControl/>
              <w:tabs>
                <w:tab w:val="left" w:pos="993"/>
              </w:tabs>
              <w:ind w:right="612"/>
              <w:jc w:val="left"/>
              <w:rPr>
                <w:rFonts w:eastAsia="Arial Unicode MS"/>
                <w:b/>
                <w:sz w:val="18"/>
                <w:szCs w:val="18"/>
                <w:lang w:val="x-none" w:eastAsia="x-none"/>
              </w:rPr>
            </w:pPr>
            <w:r w:rsidRPr="00BA7670">
              <w:rPr>
                <w:rFonts w:eastAsia="Arial Unicode MS"/>
                <w:b/>
                <w:sz w:val="18"/>
                <w:szCs w:val="18"/>
                <w:lang w:val="x-none" w:eastAsia="x-none"/>
              </w:rPr>
              <w:t>     </w:t>
            </w:r>
            <w:r w:rsidRPr="00BA7670">
              <w:rPr>
                <w:b/>
                <w:sz w:val="18"/>
                <w:szCs w:val="18"/>
                <w:lang w:val="x-none" w:eastAsia="x-none"/>
              </w:rPr>
              <w:t xml:space="preserve"> EUR</w:t>
            </w:r>
          </w:p>
        </w:tc>
      </w:tr>
    </w:tbl>
    <w:p w14:paraId="1409DF53" w14:textId="77777777" w:rsidR="006035DC" w:rsidRPr="00BA7670" w:rsidRDefault="006035DC">
      <w:pPr>
        <w:rPr>
          <w:b/>
          <w:sz w:val="28"/>
          <w:szCs w:val="28"/>
        </w:rPr>
      </w:pPr>
    </w:p>
    <w:p w14:paraId="59C9371C" w14:textId="77777777" w:rsidR="006035DC" w:rsidRPr="00BA7670" w:rsidRDefault="006035DC">
      <w:pPr>
        <w:rPr>
          <w:b/>
          <w:sz w:val="28"/>
          <w:szCs w:val="28"/>
        </w:rPr>
      </w:pPr>
    </w:p>
    <w:p w14:paraId="175423B6" w14:textId="77777777" w:rsidR="006035DC" w:rsidRPr="00BA7670" w:rsidRDefault="006035DC">
      <w:pPr>
        <w:rPr>
          <w:b/>
          <w:sz w:val="28"/>
          <w:szCs w:val="28"/>
        </w:rPr>
      </w:pPr>
    </w:p>
    <w:p w14:paraId="11EABE3C" w14:textId="77777777" w:rsidR="00144266" w:rsidRPr="00BA7670" w:rsidRDefault="000328BB">
      <w:pPr>
        <w:tabs>
          <w:tab w:val="left" w:pos="0"/>
        </w:tabs>
        <w:jc w:val="left"/>
        <w:rPr>
          <w:sz w:val="20"/>
        </w:rPr>
      </w:pPr>
      <w:r w:rsidRPr="00BA7670">
        <w:rPr>
          <w:sz w:val="20"/>
        </w:rPr>
        <w:t>Vodenje in koordinacija izdelave projektne dokumentacije je vključena v ceno posamezne faze izdelave projektne dokumentacije.</w:t>
      </w:r>
    </w:p>
    <w:p w14:paraId="7590B15A" w14:textId="77777777" w:rsidR="00144266" w:rsidRPr="00BA7670" w:rsidRDefault="00144266">
      <w:pPr>
        <w:tabs>
          <w:tab w:val="right" w:pos="5245"/>
          <w:tab w:val="right" w:leader="dot" w:pos="9072"/>
        </w:tabs>
        <w:rPr>
          <w:sz w:val="20"/>
        </w:rPr>
      </w:pPr>
    </w:p>
    <w:p w14:paraId="4AF0B451" w14:textId="77777777" w:rsidR="00144266" w:rsidRPr="00BA7670" w:rsidRDefault="000328BB">
      <w:pPr>
        <w:tabs>
          <w:tab w:val="right" w:leader="dot" w:pos="9072"/>
        </w:tabs>
        <w:rPr>
          <w:sz w:val="20"/>
        </w:rPr>
      </w:pPr>
      <w:r w:rsidRPr="00BA7670">
        <w:rPr>
          <w:b/>
          <w:sz w:val="20"/>
        </w:rPr>
        <w:t>Skupaj:</w:t>
      </w:r>
      <w:r w:rsidRPr="00BA7670">
        <w:rPr>
          <w:sz w:val="20"/>
        </w:rPr>
        <w:t xml:space="preserve">  ………………………………………………………………………</w:t>
      </w:r>
      <w:r w:rsidR="0007354C" w:rsidRPr="00BA7670">
        <w:rPr>
          <w:sz w:val="20"/>
        </w:rPr>
        <w:t>…</w:t>
      </w:r>
      <w:r w:rsidRPr="00BA7670">
        <w:rPr>
          <w:sz w:val="20"/>
        </w:rPr>
        <w:t>………….. v EUR z DDV</w:t>
      </w:r>
    </w:p>
    <w:p w14:paraId="0F42738D" w14:textId="77777777" w:rsidR="00144266" w:rsidRPr="00BA7670" w:rsidRDefault="00144266">
      <w:pPr>
        <w:tabs>
          <w:tab w:val="right" w:leader="dot" w:pos="9072"/>
        </w:tabs>
        <w:rPr>
          <w:sz w:val="20"/>
        </w:rPr>
      </w:pPr>
    </w:p>
    <w:p w14:paraId="03579FD3" w14:textId="77777777" w:rsidR="00144266" w:rsidRPr="00BA7670" w:rsidRDefault="000328BB">
      <w:pPr>
        <w:tabs>
          <w:tab w:val="right" w:leader="dot" w:pos="9072"/>
        </w:tabs>
        <w:rPr>
          <w:sz w:val="20"/>
        </w:rPr>
      </w:pPr>
      <w:r w:rsidRPr="00BA7670">
        <w:rPr>
          <w:sz w:val="20"/>
        </w:rPr>
        <w:t>(z besedo: ………………………………………………………………………….. eurov in ……00/100)</w:t>
      </w:r>
    </w:p>
    <w:p w14:paraId="539B0C96" w14:textId="77777777" w:rsidR="00144266" w:rsidRPr="00BA7670" w:rsidRDefault="00144266">
      <w:pPr>
        <w:spacing w:line="276" w:lineRule="auto"/>
        <w:rPr>
          <w:sz w:val="20"/>
        </w:rPr>
      </w:pPr>
    </w:p>
    <w:p w14:paraId="7E3EB366" w14:textId="77777777" w:rsidR="00E40421" w:rsidRPr="00BA7670" w:rsidRDefault="00E40421" w:rsidP="00E40421">
      <w:pPr>
        <w:spacing w:line="276" w:lineRule="auto"/>
        <w:rPr>
          <w:sz w:val="20"/>
        </w:rPr>
      </w:pPr>
    </w:p>
    <w:p w14:paraId="46755940" w14:textId="77777777" w:rsidR="0030586C" w:rsidRPr="00BA7670" w:rsidRDefault="0030586C">
      <w:pPr>
        <w:widowControl/>
        <w:suppressAutoHyphens w:val="0"/>
        <w:jc w:val="left"/>
        <w:rPr>
          <w:b/>
          <w:sz w:val="28"/>
          <w:szCs w:val="28"/>
        </w:rPr>
      </w:pPr>
      <w:r w:rsidRPr="00BA7670">
        <w:rPr>
          <w:b/>
          <w:sz w:val="28"/>
          <w:szCs w:val="28"/>
        </w:rPr>
        <w:br w:type="page"/>
      </w:r>
    </w:p>
    <w:p w14:paraId="1EEDB635" w14:textId="77777777" w:rsidR="00E40421" w:rsidRPr="00BA7670" w:rsidRDefault="00E40421" w:rsidP="00E40421">
      <w:pPr>
        <w:rPr>
          <w:b/>
          <w:sz w:val="28"/>
          <w:szCs w:val="28"/>
        </w:rPr>
      </w:pPr>
      <w:r w:rsidRPr="00BA7670">
        <w:rPr>
          <w:b/>
          <w:sz w:val="28"/>
          <w:szCs w:val="28"/>
        </w:rPr>
        <w:lastRenderedPageBreak/>
        <w:t>OBMOČJE 2 (O2)</w:t>
      </w:r>
    </w:p>
    <w:p w14:paraId="2073CD72" w14:textId="77777777" w:rsidR="006035DC" w:rsidRPr="00BA7670" w:rsidRDefault="006035DC" w:rsidP="00E40421">
      <w:pPr>
        <w:rPr>
          <w:b/>
          <w:sz w:val="20"/>
        </w:rPr>
      </w:pPr>
    </w:p>
    <w:p w14:paraId="159D5F1D" w14:textId="77777777" w:rsidR="00D10CC7" w:rsidRPr="00BA7670" w:rsidRDefault="00D10CC7" w:rsidP="00D10CC7">
      <w:pPr>
        <w:rPr>
          <w:sz w:val="18"/>
          <w:szCs w:val="18"/>
        </w:rPr>
      </w:pPr>
    </w:p>
    <w:p w14:paraId="5156A710" w14:textId="77777777" w:rsidR="00D10CC7" w:rsidRPr="00BA7670" w:rsidRDefault="00D10CC7" w:rsidP="00D10CC7">
      <w:pPr>
        <w:rPr>
          <w:sz w:val="18"/>
          <w:szCs w:val="18"/>
        </w:rPr>
      </w:pPr>
    </w:p>
    <w:tbl>
      <w:tblPr>
        <w:tblW w:w="9233" w:type="dxa"/>
        <w:tblInd w:w="212" w:type="dxa"/>
        <w:tblCellMar>
          <w:left w:w="0" w:type="dxa"/>
          <w:right w:w="0" w:type="dxa"/>
        </w:tblCellMar>
        <w:tblLook w:val="0000" w:firstRow="0" w:lastRow="0" w:firstColumn="0" w:lastColumn="0" w:noHBand="0" w:noVBand="0"/>
      </w:tblPr>
      <w:tblGrid>
        <w:gridCol w:w="5387"/>
        <w:gridCol w:w="1645"/>
        <w:gridCol w:w="2201"/>
      </w:tblGrid>
      <w:tr w:rsidR="00D10CC7" w:rsidRPr="00BA7670" w14:paraId="7AC873BF" w14:textId="77777777" w:rsidTr="00D10CC7">
        <w:trPr>
          <w:trHeight w:val="625"/>
        </w:trPr>
        <w:tc>
          <w:tcPr>
            <w:tcW w:w="538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0453EE41" w14:textId="77777777" w:rsidR="00D10CC7" w:rsidRPr="00BA7670" w:rsidRDefault="00D10CC7" w:rsidP="00D10CC7">
            <w:pPr>
              <w:widowControl/>
              <w:tabs>
                <w:tab w:val="left" w:pos="993"/>
              </w:tabs>
              <w:jc w:val="left"/>
              <w:rPr>
                <w:b/>
                <w:sz w:val="18"/>
                <w:szCs w:val="18"/>
                <w:lang w:val="x-none" w:eastAsia="x-none"/>
              </w:rPr>
            </w:pPr>
            <w:r w:rsidRPr="00BA7670">
              <w:rPr>
                <w:b/>
                <w:bCs/>
                <w:sz w:val="18"/>
                <w:szCs w:val="18"/>
                <w:lang w:val="x-none" w:eastAsia="x-none"/>
              </w:rPr>
              <w:t>FAZA POGODBENEGA DELA</w:t>
            </w:r>
          </w:p>
        </w:tc>
        <w:tc>
          <w:tcPr>
            <w:tcW w:w="1645"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22E7D422" w14:textId="77777777" w:rsidR="00D10CC7" w:rsidRPr="00BA7670" w:rsidRDefault="00D10CC7" w:rsidP="00D10CC7">
            <w:pPr>
              <w:widowControl/>
              <w:tabs>
                <w:tab w:val="left" w:pos="993"/>
              </w:tabs>
              <w:jc w:val="left"/>
              <w:rPr>
                <w:b/>
                <w:sz w:val="18"/>
                <w:szCs w:val="18"/>
                <w:lang w:eastAsia="x-none"/>
              </w:rPr>
            </w:pPr>
            <w:r w:rsidRPr="00BA7670">
              <w:rPr>
                <w:b/>
                <w:bCs/>
                <w:sz w:val="18"/>
                <w:szCs w:val="18"/>
                <w:lang w:val="x-none" w:eastAsia="x-none"/>
              </w:rPr>
              <w:t xml:space="preserve">% POGODBENE </w:t>
            </w:r>
            <w:r w:rsidRPr="00BA7670">
              <w:rPr>
                <w:b/>
                <w:bCs/>
                <w:sz w:val="18"/>
                <w:szCs w:val="18"/>
                <w:lang w:eastAsia="x-none"/>
              </w:rPr>
              <w:t>VREDNOSTI</w:t>
            </w:r>
          </w:p>
        </w:tc>
        <w:tc>
          <w:tcPr>
            <w:tcW w:w="220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32C1EFBF" w14:textId="77777777" w:rsidR="00D10CC7" w:rsidRPr="00BA7670" w:rsidRDefault="00D10CC7" w:rsidP="00D10CC7">
            <w:pPr>
              <w:widowControl/>
              <w:tabs>
                <w:tab w:val="left" w:pos="993"/>
              </w:tabs>
              <w:jc w:val="left"/>
              <w:rPr>
                <w:b/>
                <w:bCs/>
                <w:sz w:val="18"/>
                <w:szCs w:val="18"/>
                <w:lang w:val="x-none" w:eastAsia="x-none"/>
              </w:rPr>
            </w:pPr>
            <w:r w:rsidRPr="00BA7670">
              <w:rPr>
                <w:b/>
                <w:bCs/>
                <w:sz w:val="18"/>
                <w:szCs w:val="18"/>
                <w:lang w:val="x-none" w:eastAsia="x-none"/>
              </w:rPr>
              <w:t xml:space="preserve">ZNESEK PLAČILA </w:t>
            </w:r>
          </w:p>
          <w:p w14:paraId="55175298" w14:textId="77777777" w:rsidR="00D10CC7" w:rsidRPr="00BA7670" w:rsidRDefault="00D10CC7" w:rsidP="00D10CC7">
            <w:pPr>
              <w:widowControl/>
              <w:tabs>
                <w:tab w:val="left" w:pos="993"/>
              </w:tabs>
              <w:jc w:val="left"/>
              <w:rPr>
                <w:b/>
                <w:sz w:val="18"/>
                <w:szCs w:val="18"/>
                <w:lang w:val="x-none" w:eastAsia="x-none"/>
              </w:rPr>
            </w:pPr>
            <w:r w:rsidRPr="00BA7670">
              <w:rPr>
                <w:b/>
                <w:bCs/>
                <w:sz w:val="18"/>
                <w:szCs w:val="18"/>
                <w:lang w:val="x-none" w:eastAsia="x-none"/>
              </w:rPr>
              <w:t>Z DDV</w:t>
            </w:r>
          </w:p>
        </w:tc>
      </w:tr>
      <w:tr w:rsidR="00D10CC7" w:rsidRPr="00BA7670" w14:paraId="2FD80967" w14:textId="77777777" w:rsidTr="00D10CC7">
        <w:trPr>
          <w:trHeight w:val="625"/>
        </w:trPr>
        <w:tc>
          <w:tcPr>
            <w:tcW w:w="538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70D611E" w14:textId="77777777" w:rsidR="00D10CC7" w:rsidRPr="00BA7670" w:rsidRDefault="00D10CC7" w:rsidP="00D10CC7">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eastAsia="x-none"/>
              </w:rPr>
              <w:t>3</w:t>
            </w:r>
            <w:r w:rsidRPr="00BA7670">
              <w:rPr>
                <w:sz w:val="18"/>
                <w:szCs w:val="18"/>
                <w:lang w:val="x-none" w:eastAsia="x-none"/>
              </w:rPr>
              <w:t xml:space="preserve"> delovne dni po predaji in potrditvi</w:t>
            </w:r>
            <w:r w:rsidRPr="00BA7670">
              <w:rPr>
                <w:sz w:val="18"/>
                <w:szCs w:val="18"/>
                <w:lang w:eastAsia="x-none"/>
              </w:rPr>
              <w:t xml:space="preserve"> dopolnjenega </w:t>
            </w:r>
            <w:r w:rsidRPr="00BA7670">
              <w:rPr>
                <w:sz w:val="18"/>
                <w:szCs w:val="18"/>
                <w:lang w:val="x-none" w:eastAsia="x-none"/>
              </w:rPr>
              <w:t xml:space="preserve"> IDZ </w:t>
            </w:r>
          </w:p>
        </w:tc>
        <w:tc>
          <w:tcPr>
            <w:tcW w:w="164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753AA1E" w14:textId="77777777" w:rsidR="00D10CC7" w:rsidRPr="00BA7670" w:rsidRDefault="00D10CC7" w:rsidP="00D10CC7">
            <w:pPr>
              <w:widowControl/>
              <w:tabs>
                <w:tab w:val="left" w:pos="993"/>
              </w:tabs>
              <w:ind w:right="650"/>
              <w:jc w:val="center"/>
              <w:rPr>
                <w:sz w:val="18"/>
                <w:szCs w:val="18"/>
                <w:lang w:val="x-none" w:eastAsia="x-none"/>
              </w:rPr>
            </w:pPr>
            <w:r w:rsidRPr="00BA7670">
              <w:rPr>
                <w:sz w:val="18"/>
                <w:szCs w:val="18"/>
                <w:lang w:val="x-none" w:eastAsia="x-none"/>
              </w:rPr>
              <w:t>5%</w:t>
            </w:r>
          </w:p>
        </w:tc>
        <w:tc>
          <w:tcPr>
            <w:tcW w:w="220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FB2223B" w14:textId="77777777" w:rsidR="00D10CC7" w:rsidRPr="00BA7670" w:rsidRDefault="00D10CC7" w:rsidP="00D10CC7">
            <w:pPr>
              <w:widowControl/>
              <w:overflowPunct w:val="0"/>
              <w:spacing w:after="200" w:line="276" w:lineRule="auto"/>
              <w:jc w:val="left"/>
              <w:textAlignment w:val="baseline"/>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1249A4A0"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0DED7157" w14:textId="77777777" w:rsidR="00D10CC7" w:rsidRPr="00BA7670" w:rsidRDefault="00D10CC7" w:rsidP="00D10CC7">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3 delovne dni po predaji in potrditvi idejnega projekta I</w:t>
            </w:r>
            <w:r w:rsidRPr="00BA7670">
              <w:rPr>
                <w:sz w:val="18"/>
                <w:szCs w:val="18"/>
                <w:lang w:eastAsia="x-none"/>
              </w:rPr>
              <w:t>D</w:t>
            </w:r>
            <w:r w:rsidRPr="00BA7670">
              <w:rPr>
                <w:sz w:val="18"/>
                <w:szCs w:val="18"/>
                <w:lang w:val="x-none" w:eastAsia="x-none"/>
              </w:rPr>
              <w:t>P</w:t>
            </w:r>
            <w:r w:rsidRPr="00BA7670">
              <w:rPr>
                <w:sz w:val="18"/>
                <w:szCs w:val="18"/>
                <w:lang w:eastAsia="x-none"/>
              </w:rPr>
              <w:t xml:space="preserve"> in BIM modela</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6921BD91" w14:textId="77777777" w:rsidR="00D10CC7" w:rsidRPr="00BA7670" w:rsidRDefault="00D10CC7" w:rsidP="00D10CC7">
            <w:pPr>
              <w:widowControl/>
              <w:tabs>
                <w:tab w:val="left" w:pos="993"/>
              </w:tabs>
              <w:ind w:right="650"/>
              <w:jc w:val="center"/>
              <w:rPr>
                <w:sz w:val="18"/>
                <w:szCs w:val="18"/>
                <w:lang w:eastAsia="x-none"/>
              </w:rPr>
            </w:pPr>
            <w:r w:rsidRPr="00BA7670">
              <w:rPr>
                <w:sz w:val="18"/>
                <w:szCs w:val="18"/>
                <w:lang w:eastAsia="x-none"/>
              </w:rPr>
              <w:t>15</w:t>
            </w:r>
            <w:r w:rsidRPr="00BA7670">
              <w:rPr>
                <w:sz w:val="18"/>
                <w:szCs w:val="18"/>
                <w:lang w:val="x-none" w:eastAsia="x-none"/>
              </w:rPr>
              <w:t xml:space="preserve"> %</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4E724EE6" w14:textId="77777777" w:rsidR="00D10CC7" w:rsidRPr="00BA7670" w:rsidRDefault="00D10CC7" w:rsidP="00D10CC7">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52B07A93"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2E3D4426" w14:textId="77777777" w:rsidR="00D10CC7" w:rsidRPr="00BA7670" w:rsidRDefault="00D10CC7" w:rsidP="00D10CC7">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 xml:space="preserve">3 delovne dni po predaji in potrditvi PGD dokumentacije </w:t>
            </w:r>
            <w:r w:rsidRPr="00BA7670">
              <w:rPr>
                <w:sz w:val="18"/>
                <w:szCs w:val="18"/>
                <w:lang w:eastAsia="x-none"/>
              </w:rPr>
              <w:t>in BIM modela</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7F6C3E37" w14:textId="77777777" w:rsidR="00D10CC7" w:rsidRPr="00BA7670" w:rsidRDefault="00D10CC7" w:rsidP="00D10CC7">
            <w:pPr>
              <w:widowControl/>
              <w:tabs>
                <w:tab w:val="left" w:pos="993"/>
              </w:tabs>
              <w:ind w:right="650"/>
              <w:jc w:val="center"/>
              <w:rPr>
                <w:sz w:val="18"/>
                <w:szCs w:val="18"/>
                <w:lang w:val="x-none" w:eastAsia="x-none"/>
              </w:rPr>
            </w:pPr>
            <w:r w:rsidRPr="00BA7670">
              <w:rPr>
                <w:sz w:val="18"/>
                <w:szCs w:val="18"/>
                <w:lang w:val="x-none" w:eastAsia="x-none"/>
              </w:rPr>
              <w:t>10 %</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769BD111" w14:textId="77777777" w:rsidR="00D10CC7" w:rsidRPr="00BA7670" w:rsidRDefault="00D10CC7" w:rsidP="00D10CC7">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05373400"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575B4DEA" w14:textId="77777777" w:rsidR="00D10CC7" w:rsidRPr="00BA7670" w:rsidRDefault="00D10CC7" w:rsidP="00D10CC7">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 xml:space="preserve">3 delovne dni po pridobitvi gradbenega dovoljenja </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64C8F527" w14:textId="77777777" w:rsidR="00D10CC7" w:rsidRPr="00BA7670" w:rsidRDefault="00D10CC7" w:rsidP="00D10CC7">
            <w:pPr>
              <w:widowControl/>
              <w:tabs>
                <w:tab w:val="left" w:pos="993"/>
              </w:tabs>
              <w:ind w:right="650"/>
              <w:jc w:val="center"/>
              <w:rPr>
                <w:sz w:val="18"/>
                <w:szCs w:val="18"/>
                <w:lang w:val="x-none" w:eastAsia="x-none"/>
              </w:rPr>
            </w:pPr>
            <w:r w:rsidRPr="00BA7670">
              <w:rPr>
                <w:sz w:val="18"/>
                <w:szCs w:val="18"/>
                <w:lang w:eastAsia="x-none"/>
              </w:rPr>
              <w:t>10</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0C71CFA2" w14:textId="77777777" w:rsidR="00D10CC7" w:rsidRPr="00BA7670" w:rsidRDefault="00D10CC7" w:rsidP="00D10CC7">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1807FC32" w14:textId="77777777" w:rsidTr="00D10CC7">
        <w:trPr>
          <w:trHeight w:val="662"/>
        </w:trPr>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31D295AE" w14:textId="77777777" w:rsidR="00D10CC7" w:rsidRPr="00BA7670" w:rsidRDefault="00D10CC7" w:rsidP="00D10CC7">
            <w:pPr>
              <w:widowControl/>
              <w:numPr>
                <w:ilvl w:val="0"/>
                <w:numId w:val="74"/>
              </w:numPr>
              <w:suppressAutoHyphens w:val="0"/>
              <w:overflowPunct w:val="0"/>
              <w:jc w:val="left"/>
              <w:textAlignment w:val="baseline"/>
              <w:rPr>
                <w:sz w:val="18"/>
                <w:szCs w:val="18"/>
                <w:lang w:val="x-none" w:eastAsia="x-none"/>
              </w:rPr>
            </w:pPr>
            <w:r w:rsidRPr="00BA7670">
              <w:rPr>
                <w:sz w:val="18"/>
                <w:szCs w:val="18"/>
                <w:lang w:val="x-none" w:eastAsia="x-none"/>
              </w:rPr>
              <w:t>3 delovne dni po predaji in potrditvi PZI dokumentacije</w:t>
            </w:r>
            <w:r w:rsidRPr="00BA7670">
              <w:rPr>
                <w:sz w:val="18"/>
                <w:szCs w:val="18"/>
                <w:lang w:eastAsia="x-none"/>
              </w:rPr>
              <w:t>, predaji BIM modela za fazo PZI v digitalni obliki in dokumentacije za razpis izvedbe del ter BIM modela za razpis</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76C4F818" w14:textId="77777777" w:rsidR="00D10CC7" w:rsidRPr="00BA7670" w:rsidRDefault="00D10CC7" w:rsidP="00D10CC7">
            <w:pPr>
              <w:widowControl/>
              <w:tabs>
                <w:tab w:val="left" w:pos="993"/>
              </w:tabs>
              <w:ind w:right="650"/>
              <w:jc w:val="center"/>
              <w:rPr>
                <w:sz w:val="18"/>
                <w:szCs w:val="18"/>
                <w:lang w:eastAsia="x-none"/>
              </w:rPr>
            </w:pPr>
            <w:r w:rsidRPr="00BA7670">
              <w:rPr>
                <w:sz w:val="18"/>
                <w:szCs w:val="18"/>
                <w:lang w:eastAsia="x-none"/>
              </w:rPr>
              <w:t>20%</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7D6EA049" w14:textId="77777777" w:rsidR="00D10CC7" w:rsidRPr="00BA7670" w:rsidRDefault="00D10CC7" w:rsidP="00D10CC7">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346A31D5"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0562BE65" w14:textId="77777777" w:rsidR="00D10CC7" w:rsidRPr="00BA7670" w:rsidRDefault="00D10CC7" w:rsidP="00D10CC7">
            <w:pPr>
              <w:widowControl/>
              <w:numPr>
                <w:ilvl w:val="0"/>
                <w:numId w:val="74"/>
              </w:numPr>
              <w:suppressAutoHyphens w:val="0"/>
              <w:overflowPunct w:val="0"/>
              <w:spacing w:line="276" w:lineRule="auto"/>
              <w:jc w:val="left"/>
              <w:textAlignment w:val="baseline"/>
              <w:rPr>
                <w:sz w:val="18"/>
                <w:szCs w:val="18"/>
                <w:lang w:val="x-none" w:eastAsia="x-none"/>
              </w:rPr>
            </w:pPr>
            <w:r w:rsidRPr="00BA7670">
              <w:rPr>
                <w:sz w:val="18"/>
                <w:szCs w:val="18"/>
                <w:lang w:val="x-none" w:eastAsia="x-none"/>
              </w:rPr>
              <w:t>3 delovne dni po sklenitvi gradbene pogodbe ter ob pogoju dosežene predpisane vrednosti GOI</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382ECCF5" w14:textId="77777777" w:rsidR="00D10CC7" w:rsidRPr="00BA7670" w:rsidRDefault="00D10CC7" w:rsidP="00D10CC7">
            <w:pPr>
              <w:widowControl/>
              <w:tabs>
                <w:tab w:val="left" w:pos="993"/>
              </w:tabs>
              <w:ind w:right="650"/>
              <w:jc w:val="center"/>
              <w:rPr>
                <w:sz w:val="18"/>
                <w:szCs w:val="18"/>
                <w:lang w:eastAsia="x-none"/>
              </w:rPr>
            </w:pPr>
            <w:r w:rsidRPr="00BA7670">
              <w:rPr>
                <w:sz w:val="18"/>
                <w:szCs w:val="18"/>
                <w:lang w:eastAsia="x-none"/>
              </w:rPr>
              <w:t>10</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7679A98B" w14:textId="77777777" w:rsidR="00D10CC7" w:rsidRPr="00BA7670" w:rsidRDefault="00D10CC7" w:rsidP="00D10CC7">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4EC4B97F"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6906876D" w14:textId="77777777" w:rsidR="00D10CC7" w:rsidRPr="00BA7670" w:rsidRDefault="00D10CC7" w:rsidP="00D10CC7">
            <w:pPr>
              <w:widowControl/>
              <w:numPr>
                <w:ilvl w:val="0"/>
                <w:numId w:val="74"/>
              </w:numPr>
              <w:suppressAutoHyphens w:val="0"/>
              <w:overflowPunct w:val="0"/>
              <w:spacing w:line="276" w:lineRule="auto"/>
              <w:jc w:val="left"/>
              <w:textAlignment w:val="baseline"/>
              <w:rPr>
                <w:sz w:val="18"/>
                <w:szCs w:val="18"/>
                <w:lang w:val="x-none" w:eastAsia="x-none"/>
              </w:rPr>
            </w:pPr>
            <w:r w:rsidRPr="00BA7670">
              <w:rPr>
                <w:sz w:val="18"/>
                <w:szCs w:val="18"/>
                <w:lang w:val="x-none" w:eastAsia="x-none"/>
              </w:rPr>
              <w:t>3 delovne dni po pridobitvi pravnomočnega uporabnega dovoljenja in prevzemu objekta od izvajalca</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3A8652A4" w14:textId="77777777" w:rsidR="00D10CC7" w:rsidRPr="00BA7670" w:rsidRDefault="00D10CC7" w:rsidP="00D10CC7">
            <w:pPr>
              <w:widowControl/>
              <w:tabs>
                <w:tab w:val="left" w:pos="993"/>
              </w:tabs>
              <w:ind w:right="650"/>
              <w:jc w:val="center"/>
              <w:rPr>
                <w:sz w:val="18"/>
                <w:szCs w:val="18"/>
                <w:lang w:val="x-none" w:eastAsia="x-none"/>
              </w:rPr>
            </w:pPr>
            <w:r w:rsidRPr="00BA7670">
              <w:rPr>
                <w:sz w:val="18"/>
                <w:szCs w:val="18"/>
                <w:lang w:eastAsia="x-none"/>
              </w:rPr>
              <w:t>10</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4E1D2296" w14:textId="77777777" w:rsidR="00D10CC7" w:rsidRPr="00BA7670" w:rsidRDefault="00D10CC7" w:rsidP="00D10CC7">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59CDEED0"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6C0D1147" w14:textId="77777777" w:rsidR="00D10CC7" w:rsidRPr="00BA7670" w:rsidRDefault="00D10CC7" w:rsidP="00D10CC7">
            <w:pPr>
              <w:widowControl/>
              <w:numPr>
                <w:ilvl w:val="0"/>
                <w:numId w:val="74"/>
              </w:numPr>
              <w:suppressAutoHyphens w:val="0"/>
              <w:overflowPunct w:val="0"/>
              <w:spacing w:line="276" w:lineRule="auto"/>
              <w:jc w:val="left"/>
              <w:textAlignment w:val="baseline"/>
              <w:rPr>
                <w:sz w:val="18"/>
                <w:szCs w:val="18"/>
                <w:lang w:val="x-none" w:eastAsia="x-none"/>
              </w:rPr>
            </w:pPr>
            <w:r w:rsidRPr="00BA7670">
              <w:rPr>
                <w:sz w:val="18"/>
                <w:szCs w:val="18"/>
                <w:lang w:val="x-none" w:eastAsia="x-none"/>
              </w:rPr>
              <w:t>3 delovne dni po predaji navodil za obratovanje in vzdrževanje ter končnih komercialn</w:t>
            </w:r>
            <w:r w:rsidRPr="00BA7670">
              <w:rPr>
                <w:sz w:val="18"/>
                <w:szCs w:val="18"/>
                <w:lang w:eastAsia="x-none"/>
              </w:rPr>
              <w:t>o tehničnih</w:t>
            </w:r>
            <w:r w:rsidRPr="00BA7670">
              <w:rPr>
                <w:sz w:val="18"/>
                <w:szCs w:val="18"/>
                <w:lang w:val="x-none" w:eastAsia="x-none"/>
              </w:rPr>
              <w:t xml:space="preserve"> gradiv</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4C5CD052" w14:textId="77777777" w:rsidR="00D10CC7" w:rsidRPr="00BA7670" w:rsidRDefault="00D10CC7" w:rsidP="00D10CC7">
            <w:pPr>
              <w:widowControl/>
              <w:tabs>
                <w:tab w:val="left" w:pos="993"/>
              </w:tabs>
              <w:ind w:right="650"/>
              <w:jc w:val="center"/>
              <w:rPr>
                <w:sz w:val="18"/>
                <w:szCs w:val="18"/>
                <w:lang w:val="x-none" w:eastAsia="x-none"/>
              </w:rPr>
            </w:pPr>
            <w:r w:rsidRPr="00BA7670">
              <w:rPr>
                <w:sz w:val="18"/>
                <w:szCs w:val="18"/>
                <w:lang w:val="x-none" w:eastAsia="x-none"/>
              </w:rPr>
              <w:t>5%</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1FB0B9A0" w14:textId="77777777" w:rsidR="00D10CC7" w:rsidRPr="00BA7670" w:rsidRDefault="00D10CC7" w:rsidP="00D10CC7">
            <w:pPr>
              <w:widowControl/>
              <w:tabs>
                <w:tab w:val="left" w:pos="993"/>
              </w:tabs>
              <w:ind w:right="612"/>
              <w:jc w:val="left"/>
              <w:rPr>
                <w:rFonts w:eastAsia="Arial Unicode MS"/>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103F6593"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4C4F8A89" w14:textId="77777777" w:rsidR="00D10CC7" w:rsidRPr="00BA7670" w:rsidRDefault="00D10CC7" w:rsidP="00D10CC7">
            <w:pPr>
              <w:widowControl/>
              <w:numPr>
                <w:ilvl w:val="0"/>
                <w:numId w:val="74"/>
              </w:numPr>
              <w:suppressAutoHyphens w:val="0"/>
              <w:overflowPunct w:val="0"/>
              <w:spacing w:after="200" w:line="276" w:lineRule="auto"/>
              <w:jc w:val="left"/>
              <w:textAlignment w:val="baseline"/>
              <w:rPr>
                <w:sz w:val="18"/>
                <w:szCs w:val="18"/>
                <w:lang w:val="x-none" w:eastAsia="x-none"/>
              </w:rPr>
            </w:pPr>
            <w:r w:rsidRPr="00BA7670">
              <w:rPr>
                <w:sz w:val="18"/>
                <w:szCs w:val="18"/>
                <w:lang w:val="x-none" w:eastAsia="x-none"/>
              </w:rPr>
              <w:t>projektantski nadzor</w:t>
            </w:r>
            <w:r w:rsidRPr="00BA7670">
              <w:rPr>
                <w:sz w:val="18"/>
                <w:szCs w:val="18"/>
                <w:lang w:eastAsia="x-none"/>
              </w:rPr>
              <w:t xml:space="preserve"> in združeni BIM model po končani gradnji (PID BIM model)</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228295F8" w14:textId="77777777" w:rsidR="00D10CC7" w:rsidRPr="00BA7670" w:rsidRDefault="00D10CC7" w:rsidP="00D10CC7">
            <w:pPr>
              <w:widowControl/>
              <w:tabs>
                <w:tab w:val="left" w:pos="993"/>
              </w:tabs>
              <w:ind w:right="650"/>
              <w:jc w:val="center"/>
              <w:rPr>
                <w:sz w:val="18"/>
                <w:szCs w:val="18"/>
                <w:lang w:eastAsia="x-none"/>
              </w:rPr>
            </w:pPr>
            <w:r w:rsidRPr="00BA7670">
              <w:rPr>
                <w:sz w:val="18"/>
                <w:szCs w:val="18"/>
                <w:lang w:val="x-none" w:eastAsia="x-none"/>
              </w:rPr>
              <w:t>1</w:t>
            </w:r>
            <w:r w:rsidRPr="00BA7670">
              <w:rPr>
                <w:sz w:val="18"/>
                <w:szCs w:val="18"/>
                <w:lang w:eastAsia="x-none"/>
              </w:rPr>
              <w:t>5</w:t>
            </w:r>
            <w:r w:rsidRPr="00BA7670">
              <w:rPr>
                <w:sz w:val="18"/>
                <w:szCs w:val="18"/>
                <w:lang w:val="x-none" w:eastAsia="x-none"/>
              </w:rPr>
              <w:t>%</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06C009AA" w14:textId="77777777" w:rsidR="00D10CC7" w:rsidRPr="00BA7670" w:rsidRDefault="00D10CC7" w:rsidP="00D10CC7">
            <w:pPr>
              <w:widowControl/>
              <w:tabs>
                <w:tab w:val="left" w:pos="993"/>
              </w:tabs>
              <w:ind w:right="612"/>
              <w:jc w:val="left"/>
              <w:rPr>
                <w:sz w:val="18"/>
                <w:szCs w:val="18"/>
                <w:lang w:val="x-none" w:eastAsia="x-none"/>
              </w:rPr>
            </w:pPr>
            <w:r w:rsidRPr="00BA7670">
              <w:rPr>
                <w:rFonts w:eastAsia="Arial Unicode MS"/>
                <w:sz w:val="18"/>
                <w:szCs w:val="18"/>
                <w:lang w:val="x-none" w:eastAsia="x-none"/>
              </w:rPr>
              <w:t>     </w:t>
            </w:r>
            <w:r w:rsidRPr="00BA7670">
              <w:rPr>
                <w:sz w:val="18"/>
                <w:szCs w:val="18"/>
                <w:lang w:val="x-none" w:eastAsia="x-none"/>
              </w:rPr>
              <w:t xml:space="preserve"> EUR</w:t>
            </w:r>
          </w:p>
        </w:tc>
      </w:tr>
      <w:tr w:rsidR="00D10CC7" w:rsidRPr="00BA7670" w14:paraId="10688853" w14:textId="77777777" w:rsidTr="00D10CC7">
        <w:tc>
          <w:tcPr>
            <w:tcW w:w="538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6B286F53" w14:textId="77777777" w:rsidR="00D10CC7" w:rsidRPr="00BA7670" w:rsidRDefault="00D10CC7" w:rsidP="00D10CC7">
            <w:pPr>
              <w:widowControl/>
              <w:numPr>
                <w:ilvl w:val="0"/>
                <w:numId w:val="74"/>
              </w:numPr>
              <w:suppressAutoHyphens w:val="0"/>
              <w:overflowPunct w:val="0"/>
              <w:spacing w:after="200" w:line="276" w:lineRule="auto"/>
              <w:jc w:val="left"/>
              <w:textAlignment w:val="baseline"/>
              <w:rPr>
                <w:b/>
                <w:sz w:val="18"/>
                <w:szCs w:val="18"/>
                <w:lang w:val="x-none" w:eastAsia="x-none"/>
              </w:rPr>
            </w:pPr>
            <w:r w:rsidRPr="00BA7670">
              <w:rPr>
                <w:b/>
                <w:sz w:val="18"/>
                <w:szCs w:val="18"/>
                <w:lang w:val="x-none" w:eastAsia="x-none"/>
              </w:rPr>
              <w:t>SKUPAJ</w:t>
            </w:r>
          </w:p>
        </w:tc>
        <w:tc>
          <w:tcPr>
            <w:tcW w:w="1645" w:type="dxa"/>
            <w:tcBorders>
              <w:top w:val="nil"/>
              <w:left w:val="nil"/>
              <w:bottom w:val="single" w:sz="8" w:space="0" w:color="auto"/>
              <w:right w:val="single" w:sz="8" w:space="0" w:color="auto"/>
            </w:tcBorders>
            <w:tcMar>
              <w:top w:w="0" w:type="dxa"/>
              <w:left w:w="70" w:type="dxa"/>
              <w:bottom w:w="0" w:type="dxa"/>
              <w:right w:w="70" w:type="dxa"/>
            </w:tcMar>
          </w:tcPr>
          <w:p w14:paraId="0943A277" w14:textId="77777777" w:rsidR="00D10CC7" w:rsidRPr="00BA7670" w:rsidRDefault="00D10CC7" w:rsidP="00D10CC7">
            <w:pPr>
              <w:widowControl/>
              <w:tabs>
                <w:tab w:val="left" w:pos="993"/>
              </w:tabs>
              <w:ind w:right="650"/>
              <w:jc w:val="center"/>
              <w:rPr>
                <w:b/>
                <w:sz w:val="18"/>
                <w:szCs w:val="18"/>
                <w:lang w:val="x-none" w:eastAsia="x-none"/>
              </w:rPr>
            </w:pPr>
            <w:r w:rsidRPr="00BA7670">
              <w:rPr>
                <w:b/>
                <w:sz w:val="18"/>
                <w:szCs w:val="18"/>
                <w:lang w:val="x-none" w:eastAsia="x-none"/>
              </w:rPr>
              <w:t>100 %</w:t>
            </w:r>
          </w:p>
        </w:tc>
        <w:tc>
          <w:tcPr>
            <w:tcW w:w="2201" w:type="dxa"/>
            <w:tcBorders>
              <w:top w:val="nil"/>
              <w:left w:val="nil"/>
              <w:bottom w:val="single" w:sz="8" w:space="0" w:color="auto"/>
              <w:right w:val="single" w:sz="8" w:space="0" w:color="auto"/>
            </w:tcBorders>
            <w:tcMar>
              <w:top w:w="0" w:type="dxa"/>
              <w:left w:w="70" w:type="dxa"/>
              <w:bottom w:w="0" w:type="dxa"/>
              <w:right w:w="70" w:type="dxa"/>
            </w:tcMar>
          </w:tcPr>
          <w:p w14:paraId="02BC6482" w14:textId="77777777" w:rsidR="00D10CC7" w:rsidRPr="00BA7670" w:rsidRDefault="00D10CC7" w:rsidP="00D10CC7">
            <w:pPr>
              <w:widowControl/>
              <w:tabs>
                <w:tab w:val="left" w:pos="993"/>
              </w:tabs>
              <w:ind w:right="612"/>
              <w:jc w:val="left"/>
              <w:rPr>
                <w:rFonts w:eastAsia="Arial Unicode MS"/>
                <w:b/>
                <w:sz w:val="18"/>
                <w:szCs w:val="18"/>
                <w:lang w:val="x-none" w:eastAsia="x-none"/>
              </w:rPr>
            </w:pPr>
            <w:r w:rsidRPr="00BA7670">
              <w:rPr>
                <w:rFonts w:eastAsia="Arial Unicode MS"/>
                <w:b/>
                <w:sz w:val="18"/>
                <w:szCs w:val="18"/>
                <w:lang w:val="x-none" w:eastAsia="x-none"/>
              </w:rPr>
              <w:t>     </w:t>
            </w:r>
            <w:r w:rsidRPr="00BA7670">
              <w:rPr>
                <w:b/>
                <w:sz w:val="18"/>
                <w:szCs w:val="18"/>
                <w:lang w:val="x-none" w:eastAsia="x-none"/>
              </w:rPr>
              <w:t xml:space="preserve"> EUR</w:t>
            </w:r>
          </w:p>
        </w:tc>
      </w:tr>
    </w:tbl>
    <w:p w14:paraId="15429B5E" w14:textId="77777777" w:rsidR="00D10CC7" w:rsidRPr="00BA7670" w:rsidRDefault="00D10CC7" w:rsidP="00D10CC7">
      <w:pPr>
        <w:rPr>
          <w:b/>
          <w:sz w:val="28"/>
          <w:szCs w:val="28"/>
        </w:rPr>
      </w:pPr>
    </w:p>
    <w:p w14:paraId="374F2D01" w14:textId="77777777" w:rsidR="006035DC" w:rsidRPr="00BA7670" w:rsidRDefault="006035DC" w:rsidP="00E40421">
      <w:pPr>
        <w:rPr>
          <w:b/>
          <w:sz w:val="20"/>
        </w:rPr>
      </w:pPr>
    </w:p>
    <w:p w14:paraId="737E609E" w14:textId="77777777" w:rsidR="00E40421" w:rsidRPr="00BA7670" w:rsidRDefault="00E40421" w:rsidP="00E40421">
      <w:pPr>
        <w:tabs>
          <w:tab w:val="left" w:pos="0"/>
        </w:tabs>
        <w:jc w:val="left"/>
        <w:rPr>
          <w:sz w:val="20"/>
        </w:rPr>
      </w:pPr>
      <w:r w:rsidRPr="00BA7670">
        <w:rPr>
          <w:sz w:val="20"/>
        </w:rPr>
        <w:t>Vodenje in koordinacija izdelave projektne dokumentacije je vključena v ceno posamezne faze izdelave projektne dokumentacije.</w:t>
      </w:r>
    </w:p>
    <w:p w14:paraId="524D84C2" w14:textId="77777777" w:rsidR="00E40421" w:rsidRPr="00BA7670" w:rsidRDefault="00E40421" w:rsidP="00E40421">
      <w:pPr>
        <w:tabs>
          <w:tab w:val="right" w:pos="5245"/>
          <w:tab w:val="right" w:leader="dot" w:pos="9072"/>
        </w:tabs>
        <w:rPr>
          <w:sz w:val="20"/>
        </w:rPr>
      </w:pPr>
    </w:p>
    <w:p w14:paraId="02EAEDF5" w14:textId="77777777" w:rsidR="00E40421" w:rsidRPr="00BA7670" w:rsidRDefault="00E40421" w:rsidP="00E40421">
      <w:pPr>
        <w:tabs>
          <w:tab w:val="right" w:leader="dot" w:pos="9072"/>
        </w:tabs>
        <w:rPr>
          <w:sz w:val="20"/>
        </w:rPr>
      </w:pPr>
      <w:r w:rsidRPr="00BA7670">
        <w:rPr>
          <w:b/>
          <w:sz w:val="20"/>
        </w:rPr>
        <w:t>Skupaj:</w:t>
      </w:r>
      <w:r w:rsidRPr="00BA7670">
        <w:rPr>
          <w:sz w:val="20"/>
        </w:rPr>
        <w:t xml:space="preserve">  …………………………………………………………………………………….. v EUR z DDV</w:t>
      </w:r>
    </w:p>
    <w:p w14:paraId="09B77D90" w14:textId="77777777" w:rsidR="00E40421" w:rsidRPr="00BA7670" w:rsidRDefault="00E40421" w:rsidP="00E40421">
      <w:pPr>
        <w:tabs>
          <w:tab w:val="right" w:leader="dot" w:pos="9072"/>
        </w:tabs>
        <w:rPr>
          <w:sz w:val="20"/>
        </w:rPr>
      </w:pPr>
    </w:p>
    <w:p w14:paraId="5F58C193" w14:textId="77777777" w:rsidR="00E40421" w:rsidRPr="00BA7670" w:rsidRDefault="00E40421" w:rsidP="00E40421">
      <w:pPr>
        <w:tabs>
          <w:tab w:val="right" w:leader="dot" w:pos="9072"/>
        </w:tabs>
        <w:rPr>
          <w:sz w:val="20"/>
        </w:rPr>
      </w:pPr>
      <w:r w:rsidRPr="00BA7670">
        <w:rPr>
          <w:sz w:val="20"/>
        </w:rPr>
        <w:t>(z besedo: ………………………………………………………………………….. eurov in ……00/100)</w:t>
      </w:r>
    </w:p>
    <w:p w14:paraId="6B070114" w14:textId="77777777" w:rsidR="00E40421" w:rsidRPr="00BA7670" w:rsidRDefault="00E40421" w:rsidP="00E40421">
      <w:pPr>
        <w:spacing w:line="276" w:lineRule="auto"/>
        <w:rPr>
          <w:sz w:val="20"/>
        </w:rPr>
      </w:pPr>
    </w:p>
    <w:p w14:paraId="06C14146" w14:textId="77777777" w:rsidR="00E40421" w:rsidRPr="00BA7670" w:rsidRDefault="00E40421">
      <w:pPr>
        <w:spacing w:line="276" w:lineRule="auto"/>
        <w:rPr>
          <w:sz w:val="20"/>
        </w:rPr>
      </w:pPr>
    </w:p>
    <w:p w14:paraId="3EF1C836" w14:textId="77777777" w:rsidR="00144266" w:rsidRPr="00BA7670" w:rsidRDefault="000328BB">
      <w:pPr>
        <w:spacing w:line="276" w:lineRule="auto"/>
        <w:rPr>
          <w:sz w:val="20"/>
        </w:rPr>
      </w:pPr>
      <w:r w:rsidRPr="00BA7670">
        <w:rPr>
          <w:sz w:val="20"/>
        </w:rPr>
        <w:t>*upoštevajoč roke iz vzorca pogodbe (člen 1</w:t>
      </w:r>
      <w:r w:rsidR="007A23C1" w:rsidRPr="00BA7670">
        <w:rPr>
          <w:sz w:val="20"/>
        </w:rPr>
        <w:t>2</w:t>
      </w:r>
      <w:r w:rsidRPr="00BA7670">
        <w:rPr>
          <w:sz w:val="20"/>
        </w:rPr>
        <w:t>.)</w:t>
      </w:r>
    </w:p>
    <w:p w14:paraId="5C9A98C8" w14:textId="77777777" w:rsidR="00AE4064" w:rsidRPr="00BA7670" w:rsidRDefault="00AE4064">
      <w:pPr>
        <w:tabs>
          <w:tab w:val="right" w:pos="9072"/>
        </w:tabs>
        <w:autoSpaceDE w:val="0"/>
        <w:rPr>
          <w:sz w:val="20"/>
        </w:rPr>
      </w:pPr>
    </w:p>
    <w:p w14:paraId="31E41057" w14:textId="77777777" w:rsidR="00144266" w:rsidRPr="00BA7670" w:rsidRDefault="00A615B0">
      <w:pPr>
        <w:tabs>
          <w:tab w:val="right" w:pos="9072"/>
        </w:tabs>
        <w:autoSpaceDE w:val="0"/>
        <w:rPr>
          <w:sz w:val="20"/>
        </w:rPr>
      </w:pPr>
      <w:r w:rsidRPr="00BA7670">
        <w:rPr>
          <w:sz w:val="20"/>
        </w:rPr>
        <w:t>Rok veljavnosti ponudbe je 12 mesecev od roka za oddajo natečajnih del, z možnostjo podaljšanja.</w:t>
      </w:r>
    </w:p>
    <w:p w14:paraId="1553B1B9" w14:textId="77777777" w:rsidR="00144266" w:rsidRPr="00BA7670" w:rsidRDefault="00144266">
      <w:pPr>
        <w:tabs>
          <w:tab w:val="right" w:pos="9072"/>
        </w:tabs>
        <w:autoSpaceDE w:val="0"/>
        <w:rPr>
          <w:b/>
          <w:bCs/>
          <w:sz w:val="16"/>
          <w:szCs w:val="16"/>
        </w:rPr>
      </w:pPr>
    </w:p>
    <w:p w14:paraId="46D5D10F" w14:textId="77777777" w:rsidR="007B234F" w:rsidRPr="00BA7670" w:rsidRDefault="00A35299" w:rsidP="00AE4064">
      <w:pPr>
        <w:pStyle w:val="navodilonaslov"/>
        <w:rPr>
          <w:sz w:val="20"/>
          <w:szCs w:val="20"/>
        </w:rPr>
      </w:pPr>
      <w:r w:rsidRPr="00BA7670">
        <w:rPr>
          <w:sz w:val="20"/>
          <w:szCs w:val="20"/>
        </w:rPr>
        <w:t>Gospodarski subjekt</w:t>
      </w:r>
      <w:r w:rsidR="007B234F" w:rsidRPr="00BA7670">
        <w:rPr>
          <w:sz w:val="20"/>
          <w:szCs w:val="20"/>
        </w:rPr>
        <w:t xml:space="preserve"> – projektant </w:t>
      </w:r>
      <w:r w:rsidR="00AE4064" w:rsidRPr="00BA7670">
        <w:rPr>
          <w:sz w:val="20"/>
          <w:szCs w:val="20"/>
        </w:rPr>
        <w:t xml:space="preserve">potrjujem zgornjo ponudbo in </w:t>
      </w:r>
      <w:r w:rsidR="007B234F" w:rsidRPr="00BA7670">
        <w:rPr>
          <w:sz w:val="20"/>
          <w:szCs w:val="20"/>
        </w:rPr>
        <w:t>hkrati IZJAVLJAM, da:</w:t>
      </w:r>
    </w:p>
    <w:p w14:paraId="13C217E6" w14:textId="77777777" w:rsidR="00AE4064" w:rsidRPr="00BA7670" w:rsidRDefault="00A615B0" w:rsidP="00AE4064">
      <w:pPr>
        <w:pStyle w:val="Noga"/>
        <w:numPr>
          <w:ilvl w:val="0"/>
          <w:numId w:val="21"/>
        </w:numPr>
        <w:tabs>
          <w:tab w:val="clear" w:pos="360"/>
          <w:tab w:val="clear" w:pos="4320"/>
          <w:tab w:val="clear" w:pos="8640"/>
        </w:tabs>
        <w:ind w:left="284" w:hanging="284"/>
        <w:jc w:val="left"/>
        <w:rPr>
          <w:sz w:val="20"/>
        </w:rPr>
      </w:pPr>
      <w:r w:rsidRPr="00BA7670">
        <w:rPr>
          <w:sz w:val="20"/>
        </w:rPr>
        <w:t xml:space="preserve">sem </w:t>
      </w:r>
      <w:r w:rsidR="00AE4064" w:rsidRPr="00BA7670">
        <w:rPr>
          <w:sz w:val="20"/>
        </w:rPr>
        <w:t>seznanjen z razpisno dokumentacijo ter z njo v celoti soglašam,</w:t>
      </w:r>
    </w:p>
    <w:p w14:paraId="181B982A" w14:textId="77777777" w:rsidR="00AE4064" w:rsidRPr="00BA7670" w:rsidRDefault="00AE4064" w:rsidP="00AE4064">
      <w:pPr>
        <w:numPr>
          <w:ilvl w:val="0"/>
          <w:numId w:val="21"/>
        </w:numPr>
        <w:tabs>
          <w:tab w:val="clear" w:pos="360"/>
        </w:tabs>
        <w:ind w:left="284" w:hanging="284"/>
        <w:jc w:val="left"/>
        <w:rPr>
          <w:sz w:val="20"/>
        </w:rPr>
      </w:pPr>
      <w:r w:rsidRPr="00BA7670">
        <w:rPr>
          <w:sz w:val="20"/>
        </w:rPr>
        <w:t>izpolnjujem vse pogoje za priznanje sposobnosti v skladu z natečajnimi pogoji ter jih bom na poziv dostavil naročniku,</w:t>
      </w:r>
    </w:p>
    <w:p w14:paraId="75A95347" w14:textId="77777777" w:rsidR="00AE4064" w:rsidRPr="00BA7670" w:rsidRDefault="00AE4064" w:rsidP="00AE4064">
      <w:pPr>
        <w:numPr>
          <w:ilvl w:val="0"/>
          <w:numId w:val="21"/>
        </w:numPr>
        <w:tabs>
          <w:tab w:val="clear" w:pos="360"/>
        </w:tabs>
        <w:ind w:left="284" w:hanging="284"/>
        <w:jc w:val="left"/>
        <w:rPr>
          <w:sz w:val="20"/>
        </w:rPr>
      </w:pPr>
      <w:r w:rsidRPr="00BA7670">
        <w:rPr>
          <w:sz w:val="20"/>
        </w:rPr>
        <w:t>soglašam z vsebino vzorca pogodbe, ki bo osnova za sklenitev pogodbe z izbranim ponudnikom,</w:t>
      </w:r>
    </w:p>
    <w:p w14:paraId="7BECCAB1" w14:textId="77777777" w:rsidR="00AE4064" w:rsidRPr="00BA7670" w:rsidRDefault="00AE4064" w:rsidP="00AE4064">
      <w:pPr>
        <w:numPr>
          <w:ilvl w:val="0"/>
          <w:numId w:val="21"/>
        </w:numPr>
        <w:tabs>
          <w:tab w:val="clear" w:pos="360"/>
        </w:tabs>
        <w:ind w:left="284" w:hanging="284"/>
        <w:jc w:val="left"/>
        <w:rPr>
          <w:sz w:val="20"/>
        </w:rPr>
      </w:pPr>
      <w:r w:rsidRPr="00BA7670">
        <w:rPr>
          <w:sz w:val="20"/>
        </w:rPr>
        <w:t>soglašam z vsebino vzorcev za finančno zavarovanje,</w:t>
      </w:r>
    </w:p>
    <w:p w14:paraId="4628EAE7" w14:textId="77777777" w:rsidR="007B234F" w:rsidRPr="00BA7670" w:rsidRDefault="007B234F">
      <w:pPr>
        <w:pBdr>
          <w:bottom w:val="single" w:sz="8" w:space="1" w:color="000000"/>
        </w:pBdr>
        <w:autoSpaceDE w:val="0"/>
        <w:rPr>
          <w:sz w:val="20"/>
        </w:rPr>
      </w:pPr>
    </w:p>
    <w:p w14:paraId="2AC86A79" w14:textId="77777777" w:rsidR="007B234F" w:rsidRPr="00BA7670" w:rsidRDefault="007B234F">
      <w:pPr>
        <w:pBdr>
          <w:bottom w:val="single" w:sz="8" w:space="1" w:color="000000"/>
        </w:pBdr>
        <w:autoSpaceDE w:val="0"/>
        <w:rPr>
          <w:sz w:val="20"/>
        </w:rPr>
      </w:pPr>
    </w:p>
    <w:p w14:paraId="65A97387" w14:textId="77777777" w:rsidR="00144266" w:rsidRPr="00BA7670" w:rsidRDefault="00144266">
      <w:pPr>
        <w:pBdr>
          <w:bottom w:val="single" w:sz="8" w:space="1" w:color="000000"/>
        </w:pBdr>
        <w:autoSpaceDE w:val="0"/>
        <w:rPr>
          <w:sz w:val="20"/>
        </w:rPr>
      </w:pPr>
    </w:p>
    <w:p w14:paraId="30C1FE80" w14:textId="77777777" w:rsidR="002A777C" w:rsidRPr="00BA7670" w:rsidRDefault="002A777C">
      <w:pPr>
        <w:pBdr>
          <w:bottom w:val="single" w:sz="8" w:space="1" w:color="000000"/>
        </w:pBdr>
        <w:autoSpaceDE w:val="0"/>
        <w:rPr>
          <w:sz w:val="20"/>
        </w:rPr>
      </w:pPr>
    </w:p>
    <w:p w14:paraId="1D4D4307" w14:textId="77777777" w:rsidR="002A777C" w:rsidRPr="00BA7670" w:rsidRDefault="002A777C">
      <w:pPr>
        <w:pBdr>
          <w:bottom w:val="single" w:sz="8" w:space="1" w:color="000000"/>
        </w:pBdr>
        <w:autoSpaceDE w:val="0"/>
        <w:rPr>
          <w:sz w:val="20"/>
        </w:rPr>
      </w:pPr>
    </w:p>
    <w:p w14:paraId="381124CE" w14:textId="77777777" w:rsidR="00144266" w:rsidRPr="00BA7670" w:rsidRDefault="00A35299">
      <w:pPr>
        <w:autoSpaceDE w:val="0"/>
        <w:ind w:left="426" w:hanging="426"/>
        <w:rPr>
          <w:sz w:val="16"/>
          <w:szCs w:val="16"/>
        </w:rPr>
      </w:pPr>
      <w:r w:rsidRPr="00BA7670">
        <w:rPr>
          <w:b/>
          <w:bCs/>
          <w:sz w:val="16"/>
          <w:szCs w:val="16"/>
        </w:rPr>
        <w:t>Gospodarski subjekt</w:t>
      </w:r>
      <w:r w:rsidR="000328BB" w:rsidRPr="00BA7670">
        <w:rPr>
          <w:b/>
          <w:bCs/>
          <w:sz w:val="16"/>
          <w:szCs w:val="16"/>
        </w:rPr>
        <w:t xml:space="preserve"> – projektant</w:t>
      </w:r>
      <w:r w:rsidR="00A615B0" w:rsidRPr="00BA7670">
        <w:rPr>
          <w:b/>
          <w:bCs/>
          <w:sz w:val="16"/>
          <w:szCs w:val="16"/>
        </w:rPr>
        <w:t xml:space="preserve"> (</w:t>
      </w:r>
      <w:r w:rsidR="000328BB" w:rsidRPr="00BA7670">
        <w:rPr>
          <w:b/>
          <w:bCs/>
          <w:sz w:val="16"/>
          <w:szCs w:val="16"/>
        </w:rPr>
        <w:t xml:space="preserve">pravna oseba, ki bo izdelala </w:t>
      </w:r>
      <w:r w:rsidR="00E40421" w:rsidRPr="00BA7670">
        <w:rPr>
          <w:b/>
          <w:bCs/>
          <w:sz w:val="16"/>
          <w:szCs w:val="16"/>
        </w:rPr>
        <w:t xml:space="preserve">projektno </w:t>
      </w:r>
      <w:r w:rsidR="000328BB" w:rsidRPr="00BA7670">
        <w:rPr>
          <w:b/>
          <w:bCs/>
          <w:sz w:val="16"/>
          <w:szCs w:val="16"/>
        </w:rPr>
        <w:t>dokumentacijo</w:t>
      </w:r>
      <w:r w:rsidR="00C13110" w:rsidRPr="00BA7670">
        <w:rPr>
          <w:bCs/>
          <w:sz w:val="16"/>
          <w:szCs w:val="16"/>
        </w:rPr>
        <w:t xml:space="preserve"> </w:t>
      </w:r>
      <w:r w:rsidR="00E40421" w:rsidRPr="00BA7670">
        <w:rPr>
          <w:bCs/>
          <w:sz w:val="16"/>
          <w:szCs w:val="16"/>
        </w:rPr>
        <w:t>–</w:t>
      </w:r>
      <w:r w:rsidR="00C13110" w:rsidRPr="00BA7670">
        <w:rPr>
          <w:bCs/>
          <w:sz w:val="16"/>
          <w:szCs w:val="16"/>
        </w:rPr>
        <w:t xml:space="preserve"> </w:t>
      </w:r>
      <w:r w:rsidR="00E40421" w:rsidRPr="00BA7670">
        <w:rPr>
          <w:bCs/>
          <w:sz w:val="16"/>
          <w:szCs w:val="16"/>
        </w:rPr>
        <w:t>34. točka 3. člena in 12.člen GZ</w:t>
      </w:r>
      <w:r w:rsidR="000328BB" w:rsidRPr="00BA7670">
        <w:rPr>
          <w:bCs/>
          <w:sz w:val="16"/>
          <w:szCs w:val="16"/>
        </w:rPr>
        <w:t>):</w:t>
      </w:r>
    </w:p>
    <w:p w14:paraId="04BDD4B2" w14:textId="77777777" w:rsidR="00144266" w:rsidRPr="00BA7670" w:rsidRDefault="000328BB">
      <w:pPr>
        <w:tabs>
          <w:tab w:val="right" w:pos="9072"/>
        </w:tabs>
        <w:autoSpaceDE w:val="0"/>
        <w:rPr>
          <w:b/>
          <w:bCs/>
          <w:i/>
          <w:sz w:val="18"/>
          <w:szCs w:val="18"/>
        </w:rPr>
      </w:pPr>
      <w:r w:rsidRPr="00BA7670">
        <w:rPr>
          <w:i/>
          <w:sz w:val="16"/>
          <w:szCs w:val="16"/>
        </w:rPr>
        <w:t xml:space="preserve">naziv, naslov, matična številka                                            žig </w:t>
      </w:r>
      <w:r w:rsidRPr="00BA7670">
        <w:rPr>
          <w:i/>
          <w:sz w:val="16"/>
          <w:szCs w:val="16"/>
        </w:rPr>
        <w:tab/>
        <w:t>podpis pooblaščene osebe</w:t>
      </w:r>
    </w:p>
    <w:p w14:paraId="01956CB0" w14:textId="77777777" w:rsidR="00AE4064" w:rsidRPr="00BA7670" w:rsidRDefault="00AE4064" w:rsidP="00AE4064">
      <w:pPr>
        <w:pBdr>
          <w:bottom w:val="single" w:sz="8" w:space="1" w:color="000000"/>
        </w:pBdr>
        <w:autoSpaceDE w:val="0"/>
        <w:rPr>
          <w:sz w:val="20"/>
        </w:rPr>
      </w:pPr>
    </w:p>
    <w:p w14:paraId="5C773C01" w14:textId="77777777" w:rsidR="00AE4064" w:rsidRPr="00BA7670" w:rsidRDefault="00AE4064" w:rsidP="00AE4064">
      <w:pPr>
        <w:pBdr>
          <w:bottom w:val="single" w:sz="8" w:space="1" w:color="000000"/>
        </w:pBdr>
        <w:autoSpaceDE w:val="0"/>
        <w:rPr>
          <w:sz w:val="20"/>
        </w:rPr>
      </w:pPr>
    </w:p>
    <w:p w14:paraId="6545E8AD" w14:textId="77777777" w:rsidR="002A777C" w:rsidRPr="00BA7670" w:rsidRDefault="002A777C" w:rsidP="00AE4064">
      <w:pPr>
        <w:pBdr>
          <w:bottom w:val="single" w:sz="8" w:space="1" w:color="000000"/>
        </w:pBdr>
        <w:autoSpaceDE w:val="0"/>
        <w:rPr>
          <w:sz w:val="20"/>
        </w:rPr>
      </w:pPr>
    </w:p>
    <w:p w14:paraId="45FC12E2" w14:textId="77777777" w:rsidR="002A777C" w:rsidRPr="00BA7670" w:rsidRDefault="002A777C" w:rsidP="00AE4064">
      <w:pPr>
        <w:pBdr>
          <w:bottom w:val="single" w:sz="8" w:space="1" w:color="000000"/>
        </w:pBdr>
        <w:autoSpaceDE w:val="0"/>
        <w:rPr>
          <w:sz w:val="20"/>
        </w:rPr>
      </w:pPr>
    </w:p>
    <w:p w14:paraId="726D405D" w14:textId="77777777" w:rsidR="002A777C" w:rsidRPr="00BA7670" w:rsidRDefault="002A777C" w:rsidP="00AE4064">
      <w:pPr>
        <w:pBdr>
          <w:bottom w:val="single" w:sz="8" w:space="1" w:color="000000"/>
        </w:pBdr>
        <w:autoSpaceDE w:val="0"/>
        <w:rPr>
          <w:sz w:val="20"/>
        </w:rPr>
      </w:pPr>
    </w:p>
    <w:p w14:paraId="644B2EF0" w14:textId="77777777" w:rsidR="00AE4064" w:rsidRPr="00BA7670" w:rsidRDefault="00AE4064" w:rsidP="00AE4064">
      <w:pPr>
        <w:autoSpaceDE w:val="0"/>
        <w:rPr>
          <w:sz w:val="16"/>
          <w:szCs w:val="16"/>
        </w:rPr>
      </w:pPr>
      <w:r w:rsidRPr="00BA7670">
        <w:rPr>
          <w:b/>
          <w:bCs/>
          <w:sz w:val="16"/>
          <w:szCs w:val="16"/>
        </w:rPr>
        <w:t>Predstavnik avtorjev - avtor, ki bo nastopal kot vodja projekta - pooblaščeni arhitekt</w:t>
      </w:r>
      <w:r w:rsidR="003F7456" w:rsidRPr="00BA7670">
        <w:rPr>
          <w:b/>
          <w:bCs/>
          <w:sz w:val="16"/>
          <w:szCs w:val="16"/>
        </w:rPr>
        <w:t xml:space="preserve"> </w:t>
      </w:r>
      <w:r w:rsidR="003F7456" w:rsidRPr="00BA7670">
        <w:rPr>
          <w:bCs/>
          <w:sz w:val="16"/>
          <w:szCs w:val="16"/>
        </w:rPr>
        <w:t>(3. točka 12. člena GZ)</w:t>
      </w:r>
    </w:p>
    <w:p w14:paraId="33549078" w14:textId="77777777" w:rsidR="00AE4064" w:rsidRPr="00BA7670" w:rsidRDefault="00AE4064" w:rsidP="00AE4064">
      <w:pPr>
        <w:tabs>
          <w:tab w:val="right" w:pos="9072"/>
        </w:tabs>
        <w:autoSpaceDE w:val="0"/>
        <w:rPr>
          <w:i/>
          <w:sz w:val="20"/>
        </w:rPr>
      </w:pPr>
      <w:r w:rsidRPr="00BA7670">
        <w:rPr>
          <w:i/>
          <w:sz w:val="16"/>
          <w:szCs w:val="16"/>
        </w:rPr>
        <w:t>Ime, Priimek, naslov stalnega/začasnega prebivališča,     žig pooblaščenega arhitekta</w:t>
      </w:r>
      <w:r w:rsidRPr="00BA7670">
        <w:rPr>
          <w:i/>
          <w:sz w:val="16"/>
          <w:szCs w:val="16"/>
        </w:rPr>
        <w:tab/>
        <w:t>podpis</w:t>
      </w:r>
    </w:p>
    <w:p w14:paraId="4E3718EB" w14:textId="77777777" w:rsidR="00AE4064" w:rsidRPr="00BA7670" w:rsidRDefault="00AE4064" w:rsidP="00AE4064">
      <w:pPr>
        <w:tabs>
          <w:tab w:val="right" w:pos="9072"/>
        </w:tabs>
        <w:autoSpaceDE w:val="0"/>
        <w:rPr>
          <w:sz w:val="20"/>
        </w:rPr>
      </w:pPr>
    </w:p>
    <w:p w14:paraId="32C3DA98" w14:textId="77777777" w:rsidR="00AE4064" w:rsidRPr="00BA7670" w:rsidRDefault="00AE4064" w:rsidP="00AE4064">
      <w:pPr>
        <w:tabs>
          <w:tab w:val="right" w:pos="8789"/>
        </w:tabs>
        <w:autoSpaceDE w:val="0"/>
        <w:rPr>
          <w:b/>
          <w:bCs/>
          <w:i/>
          <w:sz w:val="20"/>
        </w:rPr>
      </w:pPr>
      <w:r w:rsidRPr="00BA7670">
        <w:rPr>
          <w:i/>
          <w:sz w:val="16"/>
          <w:szCs w:val="16"/>
        </w:rPr>
        <w:t>tel.številka, elektronski naslov (za kontakt)____________________________________________________________________________</w:t>
      </w:r>
    </w:p>
    <w:p w14:paraId="1EA5D04A" w14:textId="77777777" w:rsidR="00AE4064" w:rsidRPr="00BA7670" w:rsidRDefault="00AE4064" w:rsidP="00AE4064">
      <w:pPr>
        <w:tabs>
          <w:tab w:val="right" w:pos="9072"/>
        </w:tabs>
        <w:autoSpaceDE w:val="0"/>
        <w:rPr>
          <w:sz w:val="20"/>
        </w:rPr>
      </w:pPr>
    </w:p>
    <w:p w14:paraId="5A345CE8" w14:textId="77777777" w:rsidR="00AE4064" w:rsidRPr="00BA7670" w:rsidRDefault="00AE4064" w:rsidP="00AE4064">
      <w:pPr>
        <w:pBdr>
          <w:bottom w:val="single" w:sz="8" w:space="1" w:color="000000"/>
        </w:pBdr>
        <w:autoSpaceDE w:val="0"/>
        <w:rPr>
          <w:sz w:val="20"/>
        </w:rPr>
      </w:pPr>
    </w:p>
    <w:p w14:paraId="25DD08B3" w14:textId="77777777" w:rsidR="00AE4064" w:rsidRPr="00BA7670" w:rsidRDefault="00AE4064" w:rsidP="00AE4064">
      <w:pPr>
        <w:pBdr>
          <w:bottom w:val="single" w:sz="8" w:space="1" w:color="000000"/>
        </w:pBdr>
        <w:autoSpaceDE w:val="0"/>
        <w:rPr>
          <w:sz w:val="20"/>
        </w:rPr>
      </w:pPr>
    </w:p>
    <w:p w14:paraId="2BA37B64" w14:textId="77777777" w:rsidR="00AE4064" w:rsidRPr="00BA7670" w:rsidRDefault="00AE4064" w:rsidP="00AE4064">
      <w:pPr>
        <w:pStyle w:val="navodilonaslov"/>
      </w:pPr>
    </w:p>
    <w:p w14:paraId="39C1864B" w14:textId="77777777" w:rsidR="00AE4064" w:rsidRPr="00BA7670" w:rsidRDefault="00AE4064" w:rsidP="00AE4064">
      <w:pPr>
        <w:pStyle w:val="navodilonaslov"/>
        <w:rPr>
          <w:sz w:val="20"/>
          <w:szCs w:val="20"/>
        </w:rPr>
      </w:pPr>
    </w:p>
    <w:p w14:paraId="5049B25A" w14:textId="77777777" w:rsidR="00AE4064" w:rsidRPr="00BA7670" w:rsidRDefault="00AE4064">
      <w:pPr>
        <w:autoSpaceDE w:val="0"/>
        <w:rPr>
          <w:b/>
          <w:bCs/>
          <w:sz w:val="18"/>
          <w:szCs w:val="18"/>
        </w:rPr>
      </w:pPr>
    </w:p>
    <w:p w14:paraId="364C0EFF" w14:textId="77777777" w:rsidR="00144266" w:rsidRPr="00BA7670" w:rsidRDefault="000328BB">
      <w:pPr>
        <w:rPr>
          <w:i/>
          <w:sz w:val="16"/>
          <w:szCs w:val="16"/>
        </w:rPr>
      </w:pPr>
      <w:r w:rsidRPr="00BA7670">
        <w:rPr>
          <w:b/>
          <w:sz w:val="16"/>
          <w:szCs w:val="16"/>
        </w:rPr>
        <w:t>Navodilo:</w:t>
      </w:r>
    </w:p>
    <w:p w14:paraId="1EE8207C" w14:textId="77777777" w:rsidR="00BA5D90" w:rsidRPr="00BA7670" w:rsidRDefault="000328BB" w:rsidP="00667ECB">
      <w:pPr>
        <w:numPr>
          <w:ilvl w:val="0"/>
          <w:numId w:val="22"/>
        </w:numPr>
        <w:rPr>
          <w:sz w:val="6"/>
          <w:szCs w:val="6"/>
        </w:rPr>
      </w:pPr>
      <w:r w:rsidRPr="00BA7670">
        <w:rPr>
          <w:i/>
          <w:sz w:val="16"/>
          <w:szCs w:val="16"/>
        </w:rPr>
        <w:t xml:space="preserve">Prilogo </w:t>
      </w:r>
      <w:r w:rsidR="00426B9F" w:rsidRPr="00BA7670">
        <w:rPr>
          <w:i/>
          <w:sz w:val="16"/>
          <w:szCs w:val="16"/>
        </w:rPr>
        <w:t>PONUDBA</w:t>
      </w:r>
      <w:r w:rsidRPr="00BA7670">
        <w:rPr>
          <w:i/>
          <w:sz w:val="16"/>
          <w:szCs w:val="16"/>
        </w:rPr>
        <w:t xml:space="preserve"> </w:t>
      </w:r>
      <w:r w:rsidRPr="00BA7670">
        <w:rPr>
          <w:i/>
          <w:sz w:val="16"/>
          <w:szCs w:val="16"/>
          <w:u w:val="single"/>
        </w:rPr>
        <w:t>podpisano in žigosano</w:t>
      </w:r>
      <w:r w:rsidRPr="00BA7670">
        <w:rPr>
          <w:i/>
          <w:sz w:val="16"/>
          <w:szCs w:val="16"/>
        </w:rPr>
        <w:t xml:space="preserve"> vloži</w:t>
      </w:r>
      <w:r w:rsidR="00667ECB" w:rsidRPr="00BA7670">
        <w:rPr>
          <w:i/>
          <w:sz w:val="16"/>
          <w:szCs w:val="16"/>
        </w:rPr>
        <w:t>te v kuverto »NAKNADNI PREIZKUS</w:t>
      </w:r>
      <w:r w:rsidR="00426B9F" w:rsidRPr="00BA7670">
        <w:rPr>
          <w:i/>
          <w:sz w:val="16"/>
          <w:szCs w:val="16"/>
        </w:rPr>
        <w:t>«</w:t>
      </w:r>
    </w:p>
    <w:p w14:paraId="4A32F257" w14:textId="7FA01815" w:rsidR="00667ECB" w:rsidRPr="00BA7670" w:rsidRDefault="003662CE" w:rsidP="00667ECB">
      <w:pPr>
        <w:numPr>
          <w:ilvl w:val="0"/>
          <w:numId w:val="22"/>
        </w:numPr>
        <w:rPr>
          <w:sz w:val="6"/>
          <w:szCs w:val="6"/>
        </w:rPr>
      </w:pPr>
      <w:r w:rsidRPr="00BA7670">
        <w:rPr>
          <w:i/>
          <w:sz w:val="16"/>
          <w:szCs w:val="16"/>
        </w:rPr>
        <w:t>Č</w:t>
      </w:r>
      <w:r w:rsidR="00667ECB" w:rsidRPr="00BA7670">
        <w:rPr>
          <w:i/>
          <w:sz w:val="16"/>
          <w:szCs w:val="16"/>
        </w:rPr>
        <w:t xml:space="preserve">e niste vpisani v imenik </w:t>
      </w:r>
      <w:r w:rsidR="006D6FE9" w:rsidRPr="00BA7670">
        <w:rPr>
          <w:i/>
          <w:sz w:val="16"/>
          <w:szCs w:val="16"/>
        </w:rPr>
        <w:t>ZAPS</w:t>
      </w:r>
      <w:r w:rsidR="00902B38" w:rsidRPr="00BA7670">
        <w:rPr>
          <w:i/>
          <w:sz w:val="16"/>
          <w:szCs w:val="16"/>
        </w:rPr>
        <w:t xml:space="preserve"> ali sistem IMI</w:t>
      </w:r>
      <w:r w:rsidR="006D6FE9" w:rsidRPr="00BA7670">
        <w:rPr>
          <w:i/>
          <w:sz w:val="16"/>
          <w:szCs w:val="16"/>
        </w:rPr>
        <w:t xml:space="preserve"> </w:t>
      </w:r>
      <w:r w:rsidRPr="00BA7670">
        <w:rPr>
          <w:i/>
          <w:sz w:val="16"/>
          <w:szCs w:val="16"/>
        </w:rPr>
        <w:t>izpolnite in prilož</w:t>
      </w:r>
      <w:r w:rsidR="00667ECB" w:rsidRPr="00BA7670">
        <w:rPr>
          <w:i/>
          <w:sz w:val="16"/>
          <w:szCs w:val="16"/>
        </w:rPr>
        <w:t xml:space="preserve">ite </w:t>
      </w:r>
      <w:r w:rsidR="006E670F" w:rsidRPr="00BA7670">
        <w:rPr>
          <w:i/>
          <w:sz w:val="16"/>
          <w:szCs w:val="16"/>
        </w:rPr>
        <w:t>prilogo</w:t>
      </w:r>
      <w:r w:rsidR="00F9705E" w:rsidRPr="00BA7670">
        <w:rPr>
          <w:i/>
          <w:sz w:val="16"/>
          <w:szCs w:val="16"/>
        </w:rPr>
        <w:t xml:space="preserve"> </w:t>
      </w:r>
      <w:r w:rsidR="000909BD" w:rsidRPr="00BA7670">
        <w:rPr>
          <w:i/>
          <w:sz w:val="16"/>
          <w:szCs w:val="16"/>
        </w:rPr>
        <w:t>POKLICNE</w:t>
      </w:r>
      <w:r w:rsidR="00172DB4" w:rsidRPr="00BA7670">
        <w:rPr>
          <w:i/>
          <w:sz w:val="16"/>
          <w:szCs w:val="16"/>
        </w:rPr>
        <w:t xml:space="preserve"> </w:t>
      </w:r>
      <w:r w:rsidR="00F9705E" w:rsidRPr="00BA7670">
        <w:rPr>
          <w:i/>
          <w:sz w:val="16"/>
          <w:szCs w:val="16"/>
        </w:rPr>
        <w:t>KVALIFIKACIJE</w:t>
      </w:r>
      <w:r w:rsidRPr="00BA7670">
        <w:rPr>
          <w:i/>
          <w:sz w:val="16"/>
          <w:szCs w:val="16"/>
        </w:rPr>
        <w:t xml:space="preserve"> in prilož</w:t>
      </w:r>
      <w:r w:rsidR="003C2DDA" w:rsidRPr="00BA7670">
        <w:rPr>
          <w:i/>
          <w:sz w:val="16"/>
          <w:szCs w:val="16"/>
        </w:rPr>
        <w:t xml:space="preserve">ite </w:t>
      </w:r>
      <w:r w:rsidR="003D0AFB" w:rsidRPr="00BA7670">
        <w:rPr>
          <w:i/>
          <w:sz w:val="16"/>
          <w:szCs w:val="16"/>
        </w:rPr>
        <w:t>dokazila za navedene strokovnjake.</w:t>
      </w:r>
    </w:p>
    <w:p w14:paraId="1F87BD6A" w14:textId="77777777" w:rsidR="008A2955" w:rsidRPr="00BA7670" w:rsidRDefault="008A2955" w:rsidP="008A2955">
      <w:pPr>
        <w:ind w:left="65"/>
        <w:rPr>
          <w:sz w:val="20"/>
        </w:rPr>
      </w:pPr>
    </w:p>
    <w:p w14:paraId="357A3BC3" w14:textId="77777777" w:rsidR="008A2955" w:rsidRPr="00BA7670" w:rsidRDefault="008A2955" w:rsidP="008A2955">
      <w:pPr>
        <w:ind w:left="65"/>
        <w:rPr>
          <w:sz w:val="20"/>
        </w:rPr>
      </w:pPr>
    </w:p>
    <w:p w14:paraId="2D5380C8" w14:textId="77777777" w:rsidR="00172DB4" w:rsidRPr="00BA7670" w:rsidRDefault="00172DB4">
      <w:pPr>
        <w:widowControl/>
        <w:suppressAutoHyphens w:val="0"/>
        <w:jc w:val="left"/>
        <w:rPr>
          <w:rFonts w:ascii="Calibri" w:hAnsi="Calibri"/>
          <w:szCs w:val="22"/>
        </w:rPr>
      </w:pPr>
      <w:r w:rsidRPr="00BA7670">
        <w:rPr>
          <w:rFonts w:ascii="Calibri" w:hAnsi="Calibri"/>
          <w:szCs w:val="22"/>
        </w:rPr>
        <w:br w:type="page"/>
      </w:r>
    </w:p>
    <w:p w14:paraId="7780436E" w14:textId="5A856D74" w:rsidR="00172DB4" w:rsidRPr="00BA7670" w:rsidRDefault="00172DB4" w:rsidP="00172DB4">
      <w:pPr>
        <w:pStyle w:val="NaslovPRILOGE"/>
      </w:pPr>
      <w:bookmarkStart w:id="14" w:name="_Toc515450027"/>
      <w:r w:rsidRPr="00BA7670">
        <w:lastRenderedPageBreak/>
        <w:t xml:space="preserve">Priloga </w:t>
      </w:r>
      <w:r w:rsidRPr="00BA7670">
        <w:tab/>
        <w:t>POKLICNE KVALIFIKACIJE</w:t>
      </w:r>
      <w:bookmarkEnd w:id="14"/>
    </w:p>
    <w:p w14:paraId="0EA7DDCE" w14:textId="77777777" w:rsidR="00D563B2" w:rsidRPr="00BA7670" w:rsidRDefault="00D563B2" w:rsidP="00D563B2">
      <w:pPr>
        <w:jc w:val="left"/>
        <w:rPr>
          <w:caps/>
          <w:sz w:val="18"/>
          <w:szCs w:val="18"/>
        </w:rPr>
      </w:pPr>
      <w:r w:rsidRPr="00BA7670">
        <w:rPr>
          <w:caps/>
          <w:sz w:val="18"/>
          <w:szCs w:val="18"/>
        </w:rPr>
        <w:t>odprti, ENOSTOPENJSKI, PROJEKTNI NATEČAJ ZA IZBIRO STROKOVNO NAJPRIMERNEJŠE REŠITVE IN IZBIRO IZDELOVALCA PROJEKTNE DOKUMENTACIJE za:</w:t>
      </w:r>
    </w:p>
    <w:p w14:paraId="58F4F1A4" w14:textId="77777777" w:rsidR="00D563B2" w:rsidRPr="00BA7670" w:rsidRDefault="00D563B2" w:rsidP="00D563B2">
      <w:pPr>
        <w:jc w:val="left"/>
        <w:rPr>
          <w:caps/>
          <w:szCs w:val="22"/>
        </w:rPr>
      </w:pPr>
    </w:p>
    <w:p w14:paraId="47E6F732" w14:textId="77777777" w:rsidR="00D563B2" w:rsidRPr="00BA7670" w:rsidRDefault="00D563B2" w:rsidP="00D563B2">
      <w:pPr>
        <w:tabs>
          <w:tab w:val="left" w:pos="709"/>
        </w:tabs>
        <w:jc w:val="left"/>
        <w:rPr>
          <w:b/>
          <w:sz w:val="20"/>
        </w:rPr>
      </w:pPr>
      <w:r w:rsidRPr="00BA7670">
        <w:rPr>
          <w:b/>
          <w:caps/>
          <w:sz w:val="28"/>
          <w:szCs w:val="28"/>
          <w:lang w:eastAsia="en-US"/>
        </w:rPr>
        <w:t>SOSESKA NOVO POBREŽJE _ MARIBOR</w:t>
      </w:r>
    </w:p>
    <w:p w14:paraId="02A6121C" w14:textId="77777777" w:rsidR="00ED2221" w:rsidRPr="00BA7670" w:rsidRDefault="00ED2221" w:rsidP="00172DB4">
      <w:pPr>
        <w:tabs>
          <w:tab w:val="right" w:leader="dot" w:pos="9072"/>
        </w:tabs>
        <w:spacing w:line="360" w:lineRule="auto"/>
        <w:rPr>
          <w:b/>
          <w:sz w:val="28"/>
          <w:szCs w:val="28"/>
        </w:rPr>
      </w:pPr>
    </w:p>
    <w:p w14:paraId="38116096" w14:textId="77777777" w:rsidR="00172DB4" w:rsidRPr="00BA7670" w:rsidRDefault="00172DB4" w:rsidP="00172DB4">
      <w:pPr>
        <w:tabs>
          <w:tab w:val="right" w:leader="dot" w:pos="9072"/>
        </w:tabs>
        <w:spacing w:line="360" w:lineRule="auto"/>
        <w:rPr>
          <w:b/>
          <w:caps/>
          <w:sz w:val="28"/>
          <w:szCs w:val="28"/>
        </w:rPr>
      </w:pPr>
      <w:r w:rsidRPr="00BA7670">
        <w:rPr>
          <w:b/>
          <w:sz w:val="28"/>
          <w:szCs w:val="28"/>
        </w:rPr>
        <w:t>IZJAVA</w:t>
      </w:r>
      <w:r w:rsidRPr="00BA7670">
        <w:rPr>
          <w:b/>
          <w:caps/>
          <w:sz w:val="28"/>
          <w:szCs w:val="28"/>
        </w:rPr>
        <w:t xml:space="preserve"> </w:t>
      </w:r>
    </w:p>
    <w:p w14:paraId="0DB33EFA" w14:textId="77777777" w:rsidR="008A2955" w:rsidRPr="00BA7670" w:rsidRDefault="00172DB4" w:rsidP="008A2955">
      <w:pPr>
        <w:tabs>
          <w:tab w:val="right" w:leader="dot" w:pos="9072"/>
        </w:tabs>
        <w:spacing w:line="360" w:lineRule="auto"/>
        <w:rPr>
          <w:sz w:val="20"/>
        </w:rPr>
      </w:pPr>
      <w:r w:rsidRPr="00BA7670">
        <w:rPr>
          <w:sz w:val="20"/>
        </w:rPr>
        <w:t xml:space="preserve">Izjavljamo, </w:t>
      </w:r>
      <w:r w:rsidR="008A2955" w:rsidRPr="00BA7670">
        <w:rPr>
          <w:sz w:val="20"/>
        </w:rPr>
        <w:t xml:space="preserve">da </w:t>
      </w:r>
      <w:r w:rsidR="003662CE" w:rsidRPr="00BA7670">
        <w:rPr>
          <w:sz w:val="20"/>
        </w:rPr>
        <w:t xml:space="preserve">naslednji </w:t>
      </w:r>
      <w:r w:rsidR="008A2955" w:rsidRPr="00BA7670">
        <w:rPr>
          <w:sz w:val="20"/>
        </w:rPr>
        <w:t>strokovnjaki</w:t>
      </w:r>
      <w:r w:rsidR="003662CE" w:rsidRPr="00BA7670">
        <w:rPr>
          <w:sz w:val="20"/>
        </w:rPr>
        <w:t xml:space="preserve"> (navedite ime</w:t>
      </w:r>
      <w:r w:rsidR="00EC0729" w:rsidRPr="00BA7670">
        <w:rPr>
          <w:sz w:val="20"/>
        </w:rPr>
        <w:t>na</w:t>
      </w:r>
      <w:r w:rsidR="003662CE" w:rsidRPr="00BA7670">
        <w:rPr>
          <w:sz w:val="20"/>
        </w:rPr>
        <w:t xml:space="preserve"> in </w:t>
      </w:r>
      <w:r w:rsidR="00EC0729" w:rsidRPr="00BA7670">
        <w:rPr>
          <w:sz w:val="20"/>
        </w:rPr>
        <w:t>priimke</w:t>
      </w:r>
      <w:r w:rsidR="003662CE" w:rsidRPr="00BA7670">
        <w:rPr>
          <w:sz w:val="20"/>
        </w:rPr>
        <w:t>)</w:t>
      </w:r>
      <w:r w:rsidR="008A2955" w:rsidRPr="00BA7670">
        <w:rPr>
          <w:sz w:val="20"/>
        </w:rPr>
        <w:t>:</w:t>
      </w:r>
    </w:p>
    <w:p w14:paraId="3083B731" w14:textId="77777777" w:rsidR="00172DB4" w:rsidRPr="00BA7670" w:rsidRDefault="00172DB4" w:rsidP="008A2955">
      <w:pPr>
        <w:tabs>
          <w:tab w:val="right" w:leader="dot" w:pos="9072"/>
        </w:tabs>
        <w:spacing w:line="360" w:lineRule="auto"/>
        <w:rPr>
          <w:sz w:val="20"/>
        </w:rPr>
      </w:pPr>
    </w:p>
    <w:p w14:paraId="48179962" w14:textId="77777777" w:rsidR="00172DB4" w:rsidRPr="00BA7670" w:rsidRDefault="00172DB4" w:rsidP="008A2955">
      <w:pPr>
        <w:tabs>
          <w:tab w:val="right" w:leader="dot" w:pos="9072"/>
        </w:tabs>
        <w:spacing w:line="360" w:lineRule="auto"/>
        <w:rPr>
          <w:sz w:val="20"/>
        </w:rPr>
      </w:pPr>
    </w:p>
    <w:p w14:paraId="4C64227C" w14:textId="77777777" w:rsidR="00172DB4" w:rsidRPr="00BA7670" w:rsidRDefault="008A2955" w:rsidP="008A2955">
      <w:pPr>
        <w:tabs>
          <w:tab w:val="right" w:leader="dot" w:pos="9072"/>
        </w:tabs>
        <w:spacing w:line="360" w:lineRule="auto"/>
        <w:rPr>
          <w:sz w:val="20"/>
        </w:rPr>
      </w:pPr>
      <w:r w:rsidRPr="00BA7670">
        <w:rPr>
          <w:sz w:val="20"/>
        </w:rPr>
        <w:t>__________________________________________________________________________________________________________________________________________________________</w:t>
      </w:r>
      <w:r w:rsidR="00172DB4" w:rsidRPr="00BA7670">
        <w:rPr>
          <w:sz w:val="20"/>
        </w:rPr>
        <w:t>____________________</w:t>
      </w:r>
      <w:r w:rsidRPr="00BA7670">
        <w:rPr>
          <w:sz w:val="20"/>
        </w:rPr>
        <w:t xml:space="preserve"> </w:t>
      </w:r>
    </w:p>
    <w:p w14:paraId="388BDFBD" w14:textId="77777777" w:rsidR="003662CE" w:rsidRPr="00BA7670" w:rsidRDefault="003662CE" w:rsidP="00172DB4">
      <w:pPr>
        <w:tabs>
          <w:tab w:val="right" w:leader="dot" w:pos="9072"/>
        </w:tabs>
        <w:spacing w:line="276" w:lineRule="auto"/>
        <w:rPr>
          <w:sz w:val="20"/>
        </w:rPr>
      </w:pPr>
    </w:p>
    <w:p w14:paraId="691336B1" w14:textId="77777777" w:rsidR="003662CE" w:rsidRPr="00BA7670" w:rsidRDefault="008A2955" w:rsidP="00172DB4">
      <w:pPr>
        <w:tabs>
          <w:tab w:val="right" w:leader="dot" w:pos="9072"/>
        </w:tabs>
        <w:spacing w:line="276" w:lineRule="auto"/>
        <w:rPr>
          <w:sz w:val="20"/>
        </w:rPr>
      </w:pPr>
      <w:r w:rsidRPr="00BA7670">
        <w:rPr>
          <w:sz w:val="20"/>
        </w:rPr>
        <w:t xml:space="preserve">niso vpisani v imenik </w:t>
      </w:r>
      <w:r w:rsidR="00ED2221" w:rsidRPr="00BA7670">
        <w:rPr>
          <w:sz w:val="20"/>
        </w:rPr>
        <w:t>ZAPS</w:t>
      </w:r>
      <w:r w:rsidR="003662CE" w:rsidRPr="00BA7670">
        <w:rPr>
          <w:sz w:val="20"/>
        </w:rPr>
        <w:t>.</w:t>
      </w:r>
    </w:p>
    <w:p w14:paraId="212606C2" w14:textId="77777777" w:rsidR="008A2955" w:rsidRPr="00BA7670" w:rsidRDefault="003662CE" w:rsidP="00172DB4">
      <w:pPr>
        <w:tabs>
          <w:tab w:val="right" w:leader="dot" w:pos="9072"/>
        </w:tabs>
        <w:spacing w:line="276" w:lineRule="auto"/>
        <w:rPr>
          <w:sz w:val="20"/>
        </w:rPr>
      </w:pPr>
      <w:r w:rsidRPr="00BA7670">
        <w:rPr>
          <w:sz w:val="20"/>
        </w:rPr>
        <w:t>Zavezujemo se</w:t>
      </w:r>
      <w:r w:rsidR="008A2955" w:rsidRPr="00BA7670">
        <w:rPr>
          <w:sz w:val="20"/>
        </w:rPr>
        <w:t xml:space="preserve">, da bomo v roku </w:t>
      </w:r>
      <w:r w:rsidR="008A2955" w:rsidRPr="00BA7670">
        <w:rPr>
          <w:kern w:val="28"/>
          <w:sz w:val="20"/>
        </w:rPr>
        <w:t xml:space="preserve">15 delovnih dni od prejema sklenjene pogodbe za izvedbo predmetnega javnega naročila naročniku </w:t>
      </w:r>
      <w:r w:rsidRPr="00BA7670">
        <w:rPr>
          <w:kern w:val="28"/>
          <w:sz w:val="20"/>
        </w:rPr>
        <w:t xml:space="preserve">za vse zgoraj navedene strokovnjake </w:t>
      </w:r>
      <w:r w:rsidR="008A2955" w:rsidRPr="00BA7670">
        <w:rPr>
          <w:kern w:val="28"/>
          <w:sz w:val="20"/>
        </w:rPr>
        <w:t>predložil dokazilo o pridobitvi priznanja poklicne kvalifikacije po ZGO-1</w:t>
      </w:r>
      <w:r w:rsidRPr="00BA7670">
        <w:rPr>
          <w:kern w:val="28"/>
          <w:sz w:val="20"/>
        </w:rPr>
        <w:t>.</w:t>
      </w:r>
      <w:r w:rsidR="008A2955" w:rsidRPr="00BA7670">
        <w:rPr>
          <w:kern w:val="28"/>
          <w:sz w:val="20"/>
        </w:rPr>
        <w:t xml:space="preserve"> </w:t>
      </w:r>
    </w:p>
    <w:p w14:paraId="4ADE0DE1" w14:textId="77777777" w:rsidR="008A2955" w:rsidRPr="00BA7670" w:rsidRDefault="008A2955" w:rsidP="00172DB4">
      <w:pPr>
        <w:spacing w:line="276" w:lineRule="auto"/>
        <w:rPr>
          <w:sz w:val="20"/>
        </w:rPr>
      </w:pPr>
    </w:p>
    <w:p w14:paraId="43C73C91" w14:textId="77777777" w:rsidR="008A2955" w:rsidRPr="00BA7670" w:rsidRDefault="008A2955" w:rsidP="00172DB4">
      <w:pPr>
        <w:spacing w:line="276" w:lineRule="auto"/>
        <w:rPr>
          <w:sz w:val="20"/>
        </w:rPr>
      </w:pPr>
      <w:r w:rsidRPr="00BA7670">
        <w:rPr>
          <w:sz w:val="20"/>
        </w:rPr>
        <w:t xml:space="preserve">Za </w:t>
      </w:r>
      <w:r w:rsidR="003662CE" w:rsidRPr="00BA7670">
        <w:rPr>
          <w:kern w:val="28"/>
          <w:sz w:val="20"/>
        </w:rPr>
        <w:t xml:space="preserve">vse zgoraj navedene strokovnjake </w:t>
      </w:r>
      <w:r w:rsidRPr="00BA7670">
        <w:rPr>
          <w:sz w:val="20"/>
        </w:rPr>
        <w:t xml:space="preserve">je potrebno v ponudbi predložiti dokazilo o dovoljenju ali članstvu v posebni organizaciji v državi članici, kjer ima </w:t>
      </w:r>
      <w:r w:rsidR="00DB13D2" w:rsidRPr="00BA7670">
        <w:rPr>
          <w:sz w:val="20"/>
        </w:rPr>
        <w:t>gospodarski subjekt</w:t>
      </w:r>
      <w:r w:rsidR="00DB13D2" w:rsidRPr="00BA7670">
        <w:t xml:space="preserve"> </w:t>
      </w:r>
      <w:r w:rsidRPr="00BA7670">
        <w:rPr>
          <w:sz w:val="20"/>
        </w:rPr>
        <w:t xml:space="preserve"> ali posameznik sedež, če je to dovoljenje ali članstvo v njihovi državi obvezno.</w:t>
      </w:r>
    </w:p>
    <w:p w14:paraId="4D6B599F" w14:textId="77777777" w:rsidR="008A2955" w:rsidRPr="00BA7670" w:rsidRDefault="008A2955" w:rsidP="00172DB4">
      <w:pPr>
        <w:spacing w:line="276" w:lineRule="auto"/>
        <w:rPr>
          <w:sz w:val="20"/>
        </w:rPr>
      </w:pPr>
    </w:p>
    <w:p w14:paraId="2A5A0586" w14:textId="77777777" w:rsidR="008A2955" w:rsidRPr="00BA7670" w:rsidRDefault="008A2955" w:rsidP="008A2955">
      <w:pPr>
        <w:rPr>
          <w:sz w:val="20"/>
        </w:rPr>
      </w:pPr>
    </w:p>
    <w:p w14:paraId="5A92BA92" w14:textId="77777777" w:rsidR="008A2955" w:rsidRPr="00BA7670" w:rsidRDefault="008A2955" w:rsidP="008A2955">
      <w:pPr>
        <w:rPr>
          <w:sz w:val="20"/>
        </w:rPr>
      </w:pPr>
    </w:p>
    <w:p w14:paraId="4A0C6B86" w14:textId="77777777" w:rsidR="008A2955" w:rsidRPr="00BA7670" w:rsidRDefault="00172DB4" w:rsidP="008A2955">
      <w:pPr>
        <w:tabs>
          <w:tab w:val="right" w:leader="dot" w:pos="9354"/>
        </w:tabs>
        <w:ind w:right="-2"/>
        <w:rPr>
          <w:sz w:val="20"/>
        </w:rPr>
      </w:pPr>
      <w:r w:rsidRPr="00BA7670">
        <w:rPr>
          <w:sz w:val="20"/>
        </w:rPr>
        <w:t>V ________________, dne_______</w:t>
      </w:r>
    </w:p>
    <w:p w14:paraId="5985D084" w14:textId="77777777" w:rsidR="008A2955" w:rsidRPr="00BA7670" w:rsidRDefault="008A2955" w:rsidP="008A2955">
      <w:pPr>
        <w:rPr>
          <w:sz w:val="20"/>
        </w:rPr>
      </w:pPr>
    </w:p>
    <w:p w14:paraId="7D9D33D0" w14:textId="77777777" w:rsidR="00172DB4" w:rsidRPr="00BA7670" w:rsidRDefault="00172DB4" w:rsidP="008A2955">
      <w:pPr>
        <w:rPr>
          <w:sz w:val="20"/>
        </w:rPr>
      </w:pPr>
    </w:p>
    <w:p w14:paraId="12D9A6EE" w14:textId="77777777" w:rsidR="00172DB4" w:rsidRPr="00BA7670" w:rsidRDefault="00172DB4" w:rsidP="008A2955">
      <w:pPr>
        <w:rPr>
          <w:sz w:val="20"/>
        </w:rPr>
      </w:pPr>
    </w:p>
    <w:p w14:paraId="42E5AF62" w14:textId="77777777" w:rsidR="00172DB4" w:rsidRPr="00BA7670" w:rsidRDefault="00172DB4" w:rsidP="00172DB4">
      <w:pPr>
        <w:pBdr>
          <w:bottom w:val="single" w:sz="8" w:space="1" w:color="000000"/>
        </w:pBdr>
        <w:autoSpaceDE w:val="0"/>
        <w:rPr>
          <w:sz w:val="20"/>
        </w:rPr>
      </w:pPr>
    </w:p>
    <w:p w14:paraId="008621EA" w14:textId="77777777" w:rsidR="00172DB4" w:rsidRPr="00BA7670" w:rsidRDefault="00172DB4" w:rsidP="00172DB4">
      <w:pPr>
        <w:pBdr>
          <w:bottom w:val="single" w:sz="8" w:space="1" w:color="000000"/>
        </w:pBdr>
        <w:autoSpaceDE w:val="0"/>
        <w:rPr>
          <w:sz w:val="20"/>
        </w:rPr>
      </w:pPr>
    </w:p>
    <w:p w14:paraId="34CFC348" w14:textId="77777777" w:rsidR="00172DB4" w:rsidRPr="00BA7670" w:rsidRDefault="00A35299" w:rsidP="00172DB4">
      <w:pPr>
        <w:autoSpaceDE w:val="0"/>
        <w:ind w:left="426" w:hanging="426"/>
        <w:rPr>
          <w:sz w:val="16"/>
          <w:szCs w:val="16"/>
        </w:rPr>
      </w:pPr>
      <w:r w:rsidRPr="00BA7670">
        <w:rPr>
          <w:b/>
          <w:bCs/>
          <w:sz w:val="16"/>
          <w:szCs w:val="16"/>
        </w:rPr>
        <w:t>Gospodarski subjekt</w:t>
      </w:r>
      <w:r w:rsidR="003662CE" w:rsidRPr="00BA7670">
        <w:rPr>
          <w:b/>
          <w:bCs/>
          <w:sz w:val="16"/>
          <w:szCs w:val="16"/>
        </w:rPr>
        <w:t xml:space="preserve"> – projektant</w:t>
      </w:r>
      <w:r w:rsidR="00172DB4" w:rsidRPr="00BA7670">
        <w:rPr>
          <w:b/>
          <w:bCs/>
          <w:sz w:val="16"/>
          <w:szCs w:val="16"/>
        </w:rPr>
        <w:t xml:space="preserve"> </w:t>
      </w:r>
      <w:r w:rsidR="00D563B2" w:rsidRPr="00BA7670">
        <w:rPr>
          <w:b/>
          <w:bCs/>
          <w:sz w:val="16"/>
          <w:szCs w:val="16"/>
        </w:rPr>
        <w:t>(pravna oseba, ki bo izdelala projektno dokumentacijo</w:t>
      </w:r>
      <w:r w:rsidR="00D563B2" w:rsidRPr="00BA7670">
        <w:rPr>
          <w:bCs/>
          <w:sz w:val="16"/>
          <w:szCs w:val="16"/>
        </w:rPr>
        <w:t xml:space="preserve"> – 34. točka 3. člena in 12.člen GZ):</w:t>
      </w:r>
      <w:r w:rsidR="00172DB4" w:rsidRPr="00BA7670">
        <w:rPr>
          <w:bCs/>
          <w:sz w:val="16"/>
          <w:szCs w:val="16"/>
        </w:rPr>
        <w:t>:</w:t>
      </w:r>
    </w:p>
    <w:p w14:paraId="2183809E" w14:textId="77777777" w:rsidR="00172DB4" w:rsidRPr="00BA7670" w:rsidRDefault="00172DB4" w:rsidP="00172DB4">
      <w:pPr>
        <w:tabs>
          <w:tab w:val="right" w:pos="9072"/>
        </w:tabs>
        <w:autoSpaceDE w:val="0"/>
        <w:rPr>
          <w:b/>
          <w:bCs/>
          <w:i/>
          <w:sz w:val="18"/>
          <w:szCs w:val="18"/>
        </w:rPr>
      </w:pPr>
      <w:r w:rsidRPr="00BA7670">
        <w:rPr>
          <w:i/>
          <w:sz w:val="16"/>
          <w:szCs w:val="16"/>
        </w:rPr>
        <w:t xml:space="preserve">naziv, naslov, matična številka                                            žig </w:t>
      </w:r>
      <w:r w:rsidRPr="00BA7670">
        <w:rPr>
          <w:i/>
          <w:sz w:val="16"/>
          <w:szCs w:val="16"/>
        </w:rPr>
        <w:tab/>
        <w:t>podpis pooblaščene osebe</w:t>
      </w:r>
    </w:p>
    <w:p w14:paraId="4CE9FC1C" w14:textId="77777777" w:rsidR="00172DB4" w:rsidRPr="00BA7670" w:rsidRDefault="00172DB4" w:rsidP="00172DB4">
      <w:pPr>
        <w:autoSpaceDE w:val="0"/>
        <w:rPr>
          <w:b/>
          <w:bCs/>
          <w:sz w:val="18"/>
          <w:szCs w:val="18"/>
        </w:rPr>
      </w:pPr>
    </w:p>
    <w:p w14:paraId="4779A409" w14:textId="77777777" w:rsidR="00172DB4" w:rsidRPr="00BA7670" w:rsidRDefault="00172DB4" w:rsidP="008A2955">
      <w:pPr>
        <w:rPr>
          <w:sz w:val="20"/>
        </w:rPr>
      </w:pPr>
    </w:p>
    <w:p w14:paraId="2096D7F8" w14:textId="77777777" w:rsidR="00753866" w:rsidRPr="00BA7670" w:rsidRDefault="00753866" w:rsidP="008A2955">
      <w:pPr>
        <w:rPr>
          <w:sz w:val="20"/>
        </w:rPr>
      </w:pPr>
    </w:p>
    <w:p w14:paraId="55E811BF" w14:textId="77777777" w:rsidR="00753866" w:rsidRPr="00BA7670" w:rsidRDefault="00753866" w:rsidP="008A2955">
      <w:pPr>
        <w:rPr>
          <w:sz w:val="20"/>
        </w:rPr>
      </w:pPr>
    </w:p>
    <w:p w14:paraId="42FD9F42" w14:textId="77777777" w:rsidR="00753866" w:rsidRPr="00BA7670" w:rsidRDefault="00753866" w:rsidP="008A2955">
      <w:pPr>
        <w:rPr>
          <w:sz w:val="20"/>
        </w:rPr>
      </w:pPr>
    </w:p>
    <w:p w14:paraId="16D37CC6" w14:textId="77777777" w:rsidR="00753866" w:rsidRPr="00BA7670" w:rsidRDefault="00753866" w:rsidP="008A2955">
      <w:pPr>
        <w:rPr>
          <w:sz w:val="20"/>
        </w:rPr>
      </w:pPr>
    </w:p>
    <w:p w14:paraId="4A666A95" w14:textId="77777777" w:rsidR="00753866" w:rsidRPr="00BA7670" w:rsidRDefault="00753866" w:rsidP="00753866">
      <w:pPr>
        <w:pStyle w:val="Oznaenseznam1"/>
        <w:jc w:val="left"/>
        <w:rPr>
          <w:rFonts w:ascii="Arial" w:hAnsi="Arial" w:cs="Arial"/>
          <w:sz w:val="16"/>
          <w:szCs w:val="16"/>
        </w:rPr>
      </w:pPr>
      <w:r w:rsidRPr="00BA7670">
        <w:rPr>
          <w:rFonts w:ascii="Arial" w:hAnsi="Arial" w:cs="Arial"/>
          <w:b/>
          <w:sz w:val="16"/>
          <w:szCs w:val="16"/>
        </w:rPr>
        <w:t>Navodilo:</w:t>
      </w:r>
    </w:p>
    <w:p w14:paraId="5613A7E0" w14:textId="77777777" w:rsidR="00753866" w:rsidRPr="00BA7670" w:rsidRDefault="00753866" w:rsidP="00753866">
      <w:pPr>
        <w:pStyle w:val="Oznaenseznam1"/>
        <w:numPr>
          <w:ilvl w:val="0"/>
          <w:numId w:val="22"/>
        </w:numPr>
        <w:jc w:val="left"/>
        <w:rPr>
          <w:rFonts w:ascii="Arial" w:hAnsi="Arial" w:cs="Arial"/>
          <w:i/>
          <w:sz w:val="16"/>
          <w:szCs w:val="16"/>
        </w:rPr>
      </w:pPr>
      <w:r w:rsidRPr="00BA7670">
        <w:rPr>
          <w:rFonts w:ascii="Arial" w:hAnsi="Arial" w:cs="Arial"/>
          <w:i/>
          <w:sz w:val="16"/>
          <w:szCs w:val="16"/>
        </w:rPr>
        <w:t>Izpolnite, podpišite in žigosajte ter skupaj z dokazili vložite v kuverto NAKNADNI PREIZKUS.</w:t>
      </w:r>
    </w:p>
    <w:p w14:paraId="4B1C1CBC" w14:textId="54367863" w:rsidR="00753866" w:rsidRPr="00BA7670" w:rsidRDefault="00753866" w:rsidP="00753866">
      <w:pPr>
        <w:pStyle w:val="Oznaenseznam1"/>
        <w:numPr>
          <w:ilvl w:val="0"/>
          <w:numId w:val="22"/>
        </w:numPr>
        <w:jc w:val="left"/>
        <w:rPr>
          <w:rFonts w:ascii="Arial" w:hAnsi="Arial" w:cs="Arial"/>
          <w:i/>
          <w:sz w:val="16"/>
          <w:szCs w:val="16"/>
        </w:rPr>
      </w:pPr>
      <w:r w:rsidRPr="00BA7670">
        <w:rPr>
          <w:rFonts w:ascii="Arial" w:hAnsi="Arial" w:cs="Arial"/>
          <w:i/>
          <w:sz w:val="16"/>
          <w:szCs w:val="16"/>
        </w:rPr>
        <w:t xml:space="preserve">Izpolnjujete samo v primeru, če strokovnjak izpolnjuje pogoje vendar ni vpisan v imenik ZAPS </w:t>
      </w:r>
      <w:r w:rsidR="00DA31DC" w:rsidRPr="00BA7670">
        <w:rPr>
          <w:rFonts w:ascii="Arial" w:hAnsi="Arial" w:cs="Arial"/>
          <w:i/>
          <w:sz w:val="16"/>
          <w:szCs w:val="16"/>
        </w:rPr>
        <w:t xml:space="preserve">ali sistem IMI </w:t>
      </w:r>
      <w:r w:rsidRPr="00BA7670">
        <w:rPr>
          <w:rFonts w:ascii="Arial" w:hAnsi="Arial" w:cs="Arial"/>
          <w:i/>
          <w:sz w:val="16"/>
          <w:szCs w:val="16"/>
        </w:rPr>
        <w:t xml:space="preserve">in še ni pridobil dokazil ZAPS o izpolnjevanju poklicnih kvalifikacij. </w:t>
      </w:r>
    </w:p>
    <w:p w14:paraId="10872267" w14:textId="77777777" w:rsidR="00753866" w:rsidRPr="00BA7670" w:rsidRDefault="00753866" w:rsidP="008A2955">
      <w:pPr>
        <w:rPr>
          <w:sz w:val="20"/>
        </w:rPr>
      </w:pPr>
    </w:p>
    <w:p w14:paraId="2B3F958C" w14:textId="77777777" w:rsidR="000A4D69" w:rsidRPr="00BA7670" w:rsidRDefault="000328BB">
      <w:pPr>
        <w:widowControl/>
        <w:suppressAutoHyphens w:val="0"/>
        <w:jc w:val="left"/>
        <w:rPr>
          <w:i/>
          <w:sz w:val="20"/>
        </w:rPr>
      </w:pPr>
      <w:r w:rsidRPr="00BA7670">
        <w:rPr>
          <w:i/>
          <w:sz w:val="20"/>
        </w:rPr>
        <w:br w:type="page"/>
      </w:r>
    </w:p>
    <w:p w14:paraId="4158E451" w14:textId="7D71C8A3" w:rsidR="00BD719A" w:rsidRPr="00BA7670" w:rsidRDefault="00BD719A" w:rsidP="00BD719A">
      <w:pPr>
        <w:pStyle w:val="NaslovPRILOGE"/>
      </w:pPr>
      <w:bookmarkStart w:id="15" w:name="_Toc511763276"/>
      <w:bookmarkStart w:id="16" w:name="_Toc515450028"/>
      <w:r w:rsidRPr="00BA7670">
        <w:lastRenderedPageBreak/>
        <w:t xml:space="preserve">Priloga </w:t>
      </w:r>
      <w:r w:rsidRPr="00BA7670">
        <w:tab/>
        <w:t>REFERENCE</w:t>
      </w:r>
      <w:bookmarkEnd w:id="15"/>
      <w:bookmarkEnd w:id="16"/>
    </w:p>
    <w:p w14:paraId="0A3BC3B5" w14:textId="77777777" w:rsidR="00BD719A" w:rsidRPr="00BA7670" w:rsidRDefault="00BD719A" w:rsidP="00BD719A">
      <w:pPr>
        <w:jc w:val="left"/>
        <w:rPr>
          <w:caps/>
          <w:sz w:val="18"/>
          <w:szCs w:val="18"/>
        </w:rPr>
      </w:pPr>
      <w:r w:rsidRPr="00BA7670">
        <w:rPr>
          <w:caps/>
          <w:sz w:val="18"/>
          <w:szCs w:val="18"/>
        </w:rPr>
        <w:t>odprti, ENOSTOPENJSKI, PROJEKTNI NATEČAJ ZA IZBIRO STROKOVNO NAJPRIMERNEJŠE REŠITVE IN IZBIRO IZDELOVALCA PROJEKTNE DOKUMENTACIJE za:</w:t>
      </w:r>
    </w:p>
    <w:p w14:paraId="31CFA6C9" w14:textId="77777777" w:rsidR="00BD719A" w:rsidRPr="00BA7670" w:rsidRDefault="00BD719A" w:rsidP="00BD719A">
      <w:pPr>
        <w:tabs>
          <w:tab w:val="left" w:pos="709"/>
        </w:tabs>
        <w:jc w:val="left"/>
        <w:rPr>
          <w:b/>
          <w:sz w:val="20"/>
        </w:rPr>
      </w:pPr>
      <w:r w:rsidRPr="00BA7670">
        <w:rPr>
          <w:b/>
          <w:caps/>
          <w:sz w:val="28"/>
          <w:szCs w:val="28"/>
          <w:lang w:eastAsia="en-US"/>
        </w:rPr>
        <w:t>SOSESKA NOVO POBREŽJE _ MARIBOR</w:t>
      </w:r>
    </w:p>
    <w:p w14:paraId="063E310F" w14:textId="77777777" w:rsidR="00BD719A" w:rsidRPr="00BA7670" w:rsidRDefault="00BD719A" w:rsidP="00BD719A">
      <w:pPr>
        <w:widowControl/>
        <w:suppressAutoHyphens w:val="0"/>
        <w:jc w:val="left"/>
        <w:rPr>
          <w:sz w:val="20"/>
        </w:rPr>
      </w:pPr>
      <w:r w:rsidRPr="00BA7670">
        <w:rPr>
          <w:sz w:val="20"/>
        </w:rPr>
        <w:t xml:space="preserve"> </w:t>
      </w:r>
    </w:p>
    <w:p w14:paraId="1AECBD3B" w14:textId="77777777" w:rsidR="00BD719A" w:rsidRPr="00BA7670" w:rsidRDefault="00BD719A" w:rsidP="00BD719A">
      <w:pPr>
        <w:tabs>
          <w:tab w:val="right" w:leader="dot" w:pos="9072"/>
        </w:tabs>
        <w:spacing w:line="360" w:lineRule="auto"/>
        <w:jc w:val="left"/>
        <w:rPr>
          <w:b/>
          <w:caps/>
          <w:sz w:val="28"/>
          <w:szCs w:val="28"/>
        </w:rPr>
      </w:pPr>
      <w:r w:rsidRPr="00BA7670">
        <w:rPr>
          <w:b/>
          <w:sz w:val="28"/>
          <w:szCs w:val="28"/>
        </w:rPr>
        <w:t>IZJAVA</w:t>
      </w:r>
      <w:r w:rsidRPr="00BA7670">
        <w:rPr>
          <w:b/>
          <w:caps/>
          <w:sz w:val="28"/>
          <w:szCs w:val="28"/>
        </w:rPr>
        <w:t xml:space="preserve"> VODJE PROJEKTA ALI</w:t>
      </w:r>
      <w:r w:rsidRPr="00BA7670">
        <w:rPr>
          <w:b/>
          <w:caps/>
          <w:strike/>
          <w:sz w:val="28"/>
          <w:szCs w:val="28"/>
        </w:rPr>
        <w:t xml:space="preserve"> </w:t>
      </w:r>
      <w:r w:rsidRPr="00BA7670">
        <w:rPr>
          <w:b/>
          <w:caps/>
          <w:sz w:val="28"/>
          <w:szCs w:val="28"/>
        </w:rPr>
        <w:t>POOBLAŠČENEGA arhitekta O IZPOLNJEVANJU ZAHTEVANIH REFERENC*</w:t>
      </w:r>
    </w:p>
    <w:p w14:paraId="07243D6E" w14:textId="77777777" w:rsidR="00BD719A" w:rsidRPr="00BA7670" w:rsidRDefault="00BD719A" w:rsidP="00897713">
      <w:pPr>
        <w:widowControl/>
        <w:suppressAutoHyphens w:val="0"/>
        <w:spacing w:before="240" w:after="240" w:line="276" w:lineRule="auto"/>
        <w:rPr>
          <w:sz w:val="20"/>
        </w:rPr>
      </w:pPr>
      <w:r w:rsidRPr="00BA7670">
        <w:rPr>
          <w:b/>
          <w:caps/>
          <w:sz w:val="20"/>
        </w:rPr>
        <w:t>*</w:t>
      </w:r>
      <w:r w:rsidRPr="00BA7670">
        <w:rPr>
          <w:sz w:val="20"/>
        </w:rPr>
        <w:t xml:space="preserve"> Projekti / objekti na katere se sklicuje referenca so lahko iz Slovenije ali iz tujine.</w:t>
      </w:r>
    </w:p>
    <w:p w14:paraId="145552E5" w14:textId="77777777" w:rsidR="00BD719A" w:rsidRPr="00BA7670" w:rsidRDefault="00BD719A" w:rsidP="00897713">
      <w:pPr>
        <w:pStyle w:val="Odstavekseznama"/>
        <w:numPr>
          <w:ilvl w:val="0"/>
          <w:numId w:val="72"/>
        </w:numPr>
        <w:suppressAutoHyphens w:val="0"/>
        <w:spacing w:before="240" w:after="240"/>
        <w:ind w:left="284"/>
        <w:contextualSpacing/>
        <w:jc w:val="both"/>
        <w:rPr>
          <w:rFonts w:ascii="Arial" w:eastAsia="Times New Roman" w:hAnsi="Arial"/>
          <w:sz w:val="20"/>
          <w:lang w:eastAsia="en-US"/>
        </w:rPr>
      </w:pPr>
      <w:r w:rsidRPr="00BA7670">
        <w:rPr>
          <w:rFonts w:ascii="Arial" w:hAnsi="Arial"/>
          <w:b/>
          <w:sz w:val="20"/>
          <w:lang w:eastAsia="en-US"/>
        </w:rPr>
        <w:t>Zahteva</w:t>
      </w:r>
      <w:r w:rsidRPr="00BA7670">
        <w:rPr>
          <w:rFonts w:ascii="Arial" w:hAnsi="Arial"/>
          <w:sz w:val="20"/>
          <w:lang w:eastAsia="en-US"/>
        </w:rPr>
        <w:t>: najmanj ena uspešno izvedena referenca izdelave načrta arhitekture (vrste PGD in PZI skladno s Pravilnikom o projektni dokumentaciji), v vlogi vodje projekta (</w:t>
      </w:r>
      <w:r w:rsidRPr="00BA7670">
        <w:rPr>
          <w:rFonts w:ascii="Arial" w:hAnsi="Arial"/>
          <w:bCs/>
          <w:sz w:val="20"/>
        </w:rPr>
        <w:t xml:space="preserve">3. točka 12. člena GZ, prej po ZGO-1 poimenovan odgovorni vodja projekta, oz. primerljiva vloga v tujini kot npr. </w:t>
      </w:r>
      <w:r w:rsidRPr="00BA7670">
        <w:rPr>
          <w:rFonts w:ascii="Arial" w:hAnsi="Arial"/>
          <w:bCs/>
          <w:i/>
          <w:sz w:val="20"/>
        </w:rPr>
        <w:t>head architect</w:t>
      </w:r>
      <w:r w:rsidRPr="00BA7670">
        <w:rPr>
          <w:rFonts w:ascii="Arial" w:hAnsi="Arial"/>
          <w:bCs/>
          <w:sz w:val="20"/>
        </w:rPr>
        <w:t>),</w:t>
      </w:r>
      <w:r w:rsidRPr="00BA7670">
        <w:rPr>
          <w:rFonts w:ascii="Arial" w:hAnsi="Arial"/>
          <w:sz w:val="20"/>
          <w:lang w:eastAsia="en-US"/>
        </w:rPr>
        <w:t xml:space="preserve"> katere predmet je bila gradnja večstanovanjskega objekta z najmanj 20 stanovanji ali primerljivega objekta z neto tlorisno površino nadzemnega dela večjo od 2000 m2, pri čemer je bilo pravnomočno uporabno dovoljenje pridobljeno po 1.1.2008. </w:t>
      </w:r>
    </w:p>
    <w:p w14:paraId="2859DBEE" w14:textId="77777777" w:rsidR="00BD719A" w:rsidRPr="00BA7670" w:rsidRDefault="00BD719A" w:rsidP="00897713">
      <w:pPr>
        <w:pStyle w:val="Odstavekseznama"/>
        <w:spacing w:before="120" w:after="120"/>
        <w:ind w:left="284" w:firstLine="424"/>
        <w:jc w:val="both"/>
        <w:rPr>
          <w:rFonts w:ascii="Arial" w:hAnsi="Arial"/>
          <w:sz w:val="20"/>
          <w:lang w:eastAsia="en-US"/>
        </w:rPr>
      </w:pPr>
      <w:r w:rsidRPr="00BA7670">
        <w:rPr>
          <w:rFonts w:ascii="Arial" w:hAnsi="Arial"/>
          <w:sz w:val="20"/>
          <w:lang w:eastAsia="en-US"/>
        </w:rPr>
        <w:t xml:space="preserve">Kot primerljiv objekt se po klasifikaciji vrst objektov CC SI upoštevajo naslednje oznake: CC SI 112 (večstanovanjske stavbe), CC SI 113 (stanovanjske stavbe za posebne družbene skupine), CC SI 12111 (hotelske in podobne stavbe za kratkotrajno nastanitev), CC SI 12120 (druge gostinske stavbe za kratkotrajno nastanitev), CC SI 122 (poslovne in upravne stavbe), CC SI 12610 (stavbe za kulturo in razvedrilo), CC SI 12620 (muzeji in knjižnice), CC SI 12630 (Stavbe za izobraževanje in znanstvenoraziskovalno delo) in CC SI 12640 (stavbe za zdravstveno oskrbo). </w:t>
      </w:r>
    </w:p>
    <w:p w14:paraId="1A5710E8" w14:textId="77777777" w:rsidR="00BD719A" w:rsidRPr="00BA7670" w:rsidRDefault="00BD719A" w:rsidP="00BD719A">
      <w:pPr>
        <w:pStyle w:val="Odstavekseznama"/>
        <w:spacing w:before="120" w:after="120"/>
        <w:ind w:left="284" w:firstLine="424"/>
        <w:rPr>
          <w:rFonts w:ascii="Arial" w:hAnsi="Arial"/>
          <w:sz w:val="20"/>
          <w:szCs w:val="20"/>
          <w:lang w:eastAsia="en-US"/>
        </w:rPr>
      </w:pPr>
      <w:r w:rsidRPr="00BA7670">
        <w:rPr>
          <w:rFonts w:ascii="Arial" w:hAnsi="Arial"/>
          <w:sz w:val="20"/>
          <w:lang w:eastAsia="en-US"/>
        </w:rPr>
        <w:t xml:space="preserve">Z referenco se mora dokazati nominirani vodja </w:t>
      </w:r>
      <w:r w:rsidRPr="00BA7670">
        <w:rPr>
          <w:rFonts w:ascii="Arial" w:hAnsi="Arial"/>
          <w:sz w:val="20"/>
          <w:szCs w:val="20"/>
          <w:lang w:eastAsia="en-US"/>
        </w:rPr>
        <w:t>projekta (</w:t>
      </w:r>
      <w:r w:rsidRPr="00BA7670">
        <w:rPr>
          <w:rFonts w:ascii="Arial" w:hAnsi="Arial"/>
          <w:bCs/>
          <w:sz w:val="20"/>
          <w:szCs w:val="20"/>
        </w:rPr>
        <w:t>3. točka 12. člena GZ, prej po ZGO-1 poimenovan odgovorni vodja projekta)</w:t>
      </w:r>
      <w:r w:rsidRPr="00BA7670">
        <w:rPr>
          <w:rFonts w:ascii="Arial" w:hAnsi="Arial"/>
          <w:sz w:val="20"/>
          <w:szCs w:val="20"/>
          <w:lang w:eastAsia="en-US"/>
        </w:rPr>
        <w:t xml:space="preserve"> ali nominirani pooblaščeni arhitekt (prej odgovorni projektant arhitekture). </w:t>
      </w:r>
    </w:p>
    <w:p w14:paraId="193046C9" w14:textId="77777777" w:rsidR="00BD719A" w:rsidRPr="00BA7670" w:rsidRDefault="00BD719A" w:rsidP="00BD719A">
      <w:pPr>
        <w:widowControl/>
        <w:suppressAutoHyphens w:val="0"/>
        <w:spacing w:before="240" w:after="240"/>
        <w:rPr>
          <w:sz w:val="20"/>
          <w:lang w:eastAsia="en-US"/>
        </w:rPr>
      </w:pPr>
    </w:p>
    <w:p w14:paraId="6C1850D4" w14:textId="77777777" w:rsidR="00BD719A" w:rsidRPr="00BA7670" w:rsidRDefault="00BD719A" w:rsidP="00BD719A">
      <w:pPr>
        <w:widowControl/>
        <w:suppressAutoHyphens w:val="0"/>
        <w:spacing w:before="240" w:after="240"/>
        <w:rPr>
          <w:sz w:val="20"/>
          <w:lang w:eastAsia="en-US"/>
        </w:rPr>
      </w:pPr>
      <w:r w:rsidRPr="00BA7670">
        <w:rPr>
          <w:sz w:val="20"/>
          <w:lang w:eastAsia="en-US"/>
        </w:rPr>
        <w:t xml:space="preserve">1.2. Spodaj podpisani </w:t>
      </w:r>
      <w:r w:rsidRPr="00BA7670">
        <w:rPr>
          <w:b/>
          <w:sz w:val="20"/>
          <w:lang w:eastAsia="en-US"/>
        </w:rPr>
        <w:t xml:space="preserve">vodja projekta oz. nominirani pooblaščeni arhitekt </w:t>
      </w:r>
      <w:r w:rsidRPr="00BA7670">
        <w:rPr>
          <w:sz w:val="20"/>
          <w:lang w:eastAsia="en-US"/>
        </w:rPr>
        <w:t>izjavljam, da zgoraj navedeno zahtevo izpolnjujem z naslednjo referenco:</w:t>
      </w:r>
    </w:p>
    <w:tbl>
      <w:tblPr>
        <w:tblW w:w="9184"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46"/>
        <w:gridCol w:w="2126"/>
        <w:gridCol w:w="1417"/>
        <w:gridCol w:w="1418"/>
        <w:gridCol w:w="1560"/>
        <w:gridCol w:w="1417"/>
      </w:tblGrid>
      <w:tr w:rsidR="00BD719A" w:rsidRPr="00BA7670" w14:paraId="3C51A14D" w14:textId="77777777" w:rsidTr="00DF4C72">
        <w:trPr>
          <w:trHeight w:val="617"/>
        </w:trPr>
        <w:tc>
          <w:tcPr>
            <w:tcW w:w="1246" w:type="dxa"/>
            <w:shd w:val="pct10" w:color="auto" w:fill="auto"/>
          </w:tcPr>
          <w:p w14:paraId="7BE1BD9D" w14:textId="77777777" w:rsidR="00BD719A" w:rsidRPr="00BA7670" w:rsidRDefault="00BD719A" w:rsidP="00DF4C72">
            <w:pPr>
              <w:jc w:val="left"/>
              <w:rPr>
                <w:sz w:val="20"/>
                <w:lang w:eastAsia="sl-SI"/>
              </w:rPr>
            </w:pPr>
            <w:r w:rsidRPr="00BA7670">
              <w:rPr>
                <w:sz w:val="20"/>
                <w:lang w:eastAsia="sl-SI"/>
              </w:rPr>
              <w:t>Naročnik</w:t>
            </w:r>
          </w:p>
        </w:tc>
        <w:tc>
          <w:tcPr>
            <w:tcW w:w="2126" w:type="dxa"/>
            <w:shd w:val="pct10" w:color="auto" w:fill="auto"/>
          </w:tcPr>
          <w:p w14:paraId="1E341FC1" w14:textId="77777777" w:rsidR="00BD719A" w:rsidRPr="00BA7670" w:rsidRDefault="00BD719A" w:rsidP="00DF4C72">
            <w:pPr>
              <w:jc w:val="left"/>
              <w:rPr>
                <w:sz w:val="20"/>
                <w:lang w:eastAsia="sl-SI"/>
              </w:rPr>
            </w:pPr>
            <w:r w:rsidRPr="00BA7670">
              <w:rPr>
                <w:sz w:val="20"/>
                <w:lang w:eastAsia="sl-SI"/>
              </w:rPr>
              <w:t>Naziv projekta (objekta) in lokacija</w:t>
            </w:r>
          </w:p>
        </w:tc>
        <w:tc>
          <w:tcPr>
            <w:tcW w:w="1417" w:type="dxa"/>
            <w:shd w:val="pct10" w:color="auto" w:fill="auto"/>
          </w:tcPr>
          <w:p w14:paraId="50B3025C" w14:textId="2E7B52CC" w:rsidR="00BD719A" w:rsidRPr="00BA7670" w:rsidRDefault="00BD719A" w:rsidP="00DF4C72">
            <w:pPr>
              <w:jc w:val="left"/>
              <w:rPr>
                <w:sz w:val="20"/>
                <w:lang w:eastAsia="sl-SI"/>
              </w:rPr>
            </w:pPr>
            <w:r w:rsidRPr="00BA7670">
              <w:rPr>
                <w:sz w:val="20"/>
                <w:lang w:eastAsia="sl-SI"/>
              </w:rPr>
              <w:t xml:space="preserve"> m2 </w:t>
            </w:r>
            <w:r w:rsidR="00796561" w:rsidRPr="00BA7670">
              <w:rPr>
                <w:sz w:val="20"/>
                <w:lang w:eastAsia="sl-SI"/>
              </w:rPr>
              <w:t>neto nadzemni del</w:t>
            </w:r>
          </w:p>
        </w:tc>
        <w:tc>
          <w:tcPr>
            <w:tcW w:w="1418" w:type="dxa"/>
            <w:shd w:val="pct10" w:color="auto" w:fill="auto"/>
          </w:tcPr>
          <w:p w14:paraId="5F353754" w14:textId="77777777" w:rsidR="00F13603" w:rsidRPr="00BA7670" w:rsidRDefault="00F13603" w:rsidP="00DF4C72">
            <w:pPr>
              <w:jc w:val="left"/>
              <w:rPr>
                <w:sz w:val="20"/>
                <w:lang w:eastAsia="sl-SI"/>
              </w:rPr>
            </w:pPr>
            <w:r w:rsidRPr="00BA7670">
              <w:rPr>
                <w:sz w:val="20"/>
                <w:lang w:eastAsia="sl-SI"/>
              </w:rPr>
              <w:t>PGD, PZI, upor.dov.</w:t>
            </w:r>
          </w:p>
          <w:p w14:paraId="7E6E55B1" w14:textId="7A7114BB" w:rsidR="00BD719A" w:rsidRPr="00BA7670" w:rsidRDefault="00BD719A" w:rsidP="00DF4C72">
            <w:pPr>
              <w:jc w:val="left"/>
              <w:rPr>
                <w:sz w:val="20"/>
                <w:lang w:eastAsia="sl-SI"/>
              </w:rPr>
            </w:pPr>
            <w:r w:rsidRPr="00BA7670">
              <w:rPr>
                <w:sz w:val="20"/>
                <w:lang w:eastAsia="sl-SI"/>
              </w:rPr>
              <w:t>(navesti)</w:t>
            </w:r>
          </w:p>
        </w:tc>
        <w:tc>
          <w:tcPr>
            <w:tcW w:w="1560" w:type="dxa"/>
            <w:shd w:val="pct10" w:color="auto" w:fill="auto"/>
          </w:tcPr>
          <w:p w14:paraId="69DA5212" w14:textId="77777777" w:rsidR="00BD719A" w:rsidRPr="00BA7670" w:rsidRDefault="00BD719A" w:rsidP="00DF4C72">
            <w:pPr>
              <w:jc w:val="left"/>
              <w:rPr>
                <w:sz w:val="20"/>
                <w:lang w:eastAsia="sl-SI"/>
              </w:rPr>
            </w:pPr>
            <w:r w:rsidRPr="00BA7670">
              <w:rPr>
                <w:sz w:val="20"/>
                <w:lang w:eastAsia="sl-SI"/>
              </w:rPr>
              <w:t>CC SI klasifikacija</w:t>
            </w:r>
          </w:p>
        </w:tc>
        <w:tc>
          <w:tcPr>
            <w:tcW w:w="1417" w:type="dxa"/>
            <w:shd w:val="pct10" w:color="auto" w:fill="auto"/>
          </w:tcPr>
          <w:p w14:paraId="502D569C" w14:textId="77777777" w:rsidR="00BD719A" w:rsidRPr="00BA7670" w:rsidRDefault="00BD719A" w:rsidP="00DF4C72">
            <w:pPr>
              <w:jc w:val="left"/>
              <w:rPr>
                <w:sz w:val="20"/>
                <w:lang w:eastAsia="sl-SI"/>
              </w:rPr>
            </w:pPr>
            <w:r w:rsidRPr="00BA7670">
              <w:rPr>
                <w:sz w:val="20"/>
                <w:lang w:eastAsia="sl-SI"/>
              </w:rPr>
              <w:t>Datum izdelave</w:t>
            </w:r>
          </w:p>
          <w:p w14:paraId="778B7698" w14:textId="7843A723" w:rsidR="00796561" w:rsidRPr="00BA7670" w:rsidRDefault="00796561" w:rsidP="00DF4C72">
            <w:pPr>
              <w:jc w:val="left"/>
              <w:rPr>
                <w:sz w:val="20"/>
                <w:lang w:eastAsia="sl-SI"/>
              </w:rPr>
            </w:pPr>
            <w:r w:rsidRPr="00BA7670">
              <w:rPr>
                <w:sz w:val="20"/>
                <w:lang w:eastAsia="sl-SI"/>
              </w:rPr>
              <w:t>PGD/PZI/upor.dov.</w:t>
            </w:r>
          </w:p>
        </w:tc>
      </w:tr>
      <w:tr w:rsidR="00BD719A" w:rsidRPr="00BA7670" w14:paraId="6050ECA5" w14:textId="77777777" w:rsidTr="00DF4C72">
        <w:trPr>
          <w:trHeight w:val="1087"/>
        </w:trPr>
        <w:tc>
          <w:tcPr>
            <w:tcW w:w="1246" w:type="dxa"/>
            <w:tcBorders>
              <w:top w:val="nil"/>
            </w:tcBorders>
          </w:tcPr>
          <w:p w14:paraId="22A5D905" w14:textId="77777777" w:rsidR="00BD719A" w:rsidRPr="00BA7670" w:rsidRDefault="00BD719A" w:rsidP="00DF4C72">
            <w:pPr>
              <w:rPr>
                <w:i/>
                <w:sz w:val="20"/>
                <w:lang w:eastAsia="sl-SI"/>
              </w:rPr>
            </w:pPr>
          </w:p>
        </w:tc>
        <w:tc>
          <w:tcPr>
            <w:tcW w:w="2126" w:type="dxa"/>
            <w:tcBorders>
              <w:top w:val="nil"/>
            </w:tcBorders>
          </w:tcPr>
          <w:p w14:paraId="4F836AAF" w14:textId="77777777" w:rsidR="00BD719A" w:rsidRPr="00BA7670" w:rsidRDefault="00BD719A" w:rsidP="00DF4C72">
            <w:pPr>
              <w:rPr>
                <w:i/>
                <w:sz w:val="20"/>
                <w:lang w:eastAsia="sl-SI"/>
              </w:rPr>
            </w:pPr>
          </w:p>
        </w:tc>
        <w:tc>
          <w:tcPr>
            <w:tcW w:w="1417" w:type="dxa"/>
            <w:tcBorders>
              <w:top w:val="nil"/>
            </w:tcBorders>
          </w:tcPr>
          <w:p w14:paraId="7FA09B8E" w14:textId="77777777" w:rsidR="00BD719A" w:rsidRPr="00BA7670" w:rsidRDefault="00BD719A" w:rsidP="00DF4C72">
            <w:pPr>
              <w:rPr>
                <w:i/>
                <w:sz w:val="20"/>
                <w:lang w:eastAsia="sl-SI"/>
              </w:rPr>
            </w:pPr>
          </w:p>
        </w:tc>
        <w:tc>
          <w:tcPr>
            <w:tcW w:w="1418" w:type="dxa"/>
            <w:tcBorders>
              <w:top w:val="nil"/>
            </w:tcBorders>
          </w:tcPr>
          <w:p w14:paraId="4F7C8A93" w14:textId="77777777" w:rsidR="00BD719A" w:rsidRPr="00BA7670" w:rsidRDefault="00BD719A" w:rsidP="00DF4C72">
            <w:pPr>
              <w:rPr>
                <w:i/>
                <w:sz w:val="20"/>
                <w:lang w:eastAsia="sl-SI"/>
              </w:rPr>
            </w:pPr>
          </w:p>
        </w:tc>
        <w:tc>
          <w:tcPr>
            <w:tcW w:w="1560" w:type="dxa"/>
            <w:tcBorders>
              <w:top w:val="nil"/>
            </w:tcBorders>
          </w:tcPr>
          <w:p w14:paraId="77DD0A22" w14:textId="77777777" w:rsidR="00BD719A" w:rsidRPr="00BA7670" w:rsidRDefault="00BD719A" w:rsidP="00DF4C72">
            <w:pPr>
              <w:jc w:val="left"/>
              <w:rPr>
                <w:i/>
                <w:sz w:val="20"/>
                <w:lang w:eastAsia="sl-SI"/>
              </w:rPr>
            </w:pPr>
          </w:p>
        </w:tc>
        <w:tc>
          <w:tcPr>
            <w:tcW w:w="1417" w:type="dxa"/>
            <w:tcBorders>
              <w:top w:val="nil"/>
            </w:tcBorders>
          </w:tcPr>
          <w:p w14:paraId="75DAA74B" w14:textId="77777777" w:rsidR="00BD719A" w:rsidRPr="00BA7670" w:rsidRDefault="00BD719A" w:rsidP="00DF4C72">
            <w:pPr>
              <w:jc w:val="left"/>
              <w:rPr>
                <w:i/>
                <w:sz w:val="20"/>
                <w:lang w:eastAsia="sl-SI"/>
              </w:rPr>
            </w:pPr>
          </w:p>
        </w:tc>
      </w:tr>
      <w:tr w:rsidR="00BD719A" w:rsidRPr="00BA7670" w14:paraId="469D9FE4" w14:textId="77777777" w:rsidTr="00DF4C72">
        <w:trPr>
          <w:trHeight w:val="1072"/>
        </w:trPr>
        <w:tc>
          <w:tcPr>
            <w:tcW w:w="1246" w:type="dxa"/>
          </w:tcPr>
          <w:p w14:paraId="1B934E49" w14:textId="77777777" w:rsidR="00BD719A" w:rsidRPr="00BA7670" w:rsidRDefault="00BD719A" w:rsidP="00DF4C72">
            <w:pPr>
              <w:rPr>
                <w:sz w:val="20"/>
                <w:lang w:eastAsia="sl-SI"/>
              </w:rPr>
            </w:pPr>
          </w:p>
        </w:tc>
        <w:tc>
          <w:tcPr>
            <w:tcW w:w="2126" w:type="dxa"/>
          </w:tcPr>
          <w:p w14:paraId="7D2EFFE9" w14:textId="77777777" w:rsidR="00BD719A" w:rsidRPr="00BA7670" w:rsidRDefault="00BD719A" w:rsidP="00DF4C72">
            <w:pPr>
              <w:rPr>
                <w:sz w:val="20"/>
                <w:lang w:eastAsia="sl-SI"/>
              </w:rPr>
            </w:pPr>
          </w:p>
        </w:tc>
        <w:tc>
          <w:tcPr>
            <w:tcW w:w="1417" w:type="dxa"/>
          </w:tcPr>
          <w:p w14:paraId="0F1C9318" w14:textId="77777777" w:rsidR="00BD719A" w:rsidRPr="00BA7670" w:rsidRDefault="00BD719A" w:rsidP="00DF4C72">
            <w:pPr>
              <w:rPr>
                <w:sz w:val="20"/>
                <w:lang w:eastAsia="sl-SI"/>
              </w:rPr>
            </w:pPr>
          </w:p>
        </w:tc>
        <w:tc>
          <w:tcPr>
            <w:tcW w:w="1418" w:type="dxa"/>
          </w:tcPr>
          <w:p w14:paraId="5643C686" w14:textId="77777777" w:rsidR="00BD719A" w:rsidRPr="00BA7670" w:rsidRDefault="00BD719A" w:rsidP="00DF4C72">
            <w:pPr>
              <w:rPr>
                <w:sz w:val="20"/>
                <w:lang w:eastAsia="sl-SI"/>
              </w:rPr>
            </w:pPr>
          </w:p>
        </w:tc>
        <w:tc>
          <w:tcPr>
            <w:tcW w:w="1560" w:type="dxa"/>
          </w:tcPr>
          <w:p w14:paraId="0123F579" w14:textId="77777777" w:rsidR="00BD719A" w:rsidRPr="00BA7670" w:rsidRDefault="00BD719A" w:rsidP="00DF4C72">
            <w:pPr>
              <w:jc w:val="left"/>
              <w:rPr>
                <w:sz w:val="20"/>
                <w:lang w:eastAsia="sl-SI"/>
              </w:rPr>
            </w:pPr>
          </w:p>
        </w:tc>
        <w:tc>
          <w:tcPr>
            <w:tcW w:w="1417" w:type="dxa"/>
          </w:tcPr>
          <w:p w14:paraId="5B8CE0EC" w14:textId="77777777" w:rsidR="00BD719A" w:rsidRPr="00BA7670" w:rsidRDefault="00BD719A" w:rsidP="00DF4C72">
            <w:pPr>
              <w:jc w:val="left"/>
              <w:rPr>
                <w:sz w:val="20"/>
                <w:lang w:eastAsia="sl-SI"/>
              </w:rPr>
            </w:pPr>
          </w:p>
        </w:tc>
      </w:tr>
    </w:tbl>
    <w:p w14:paraId="280BD12F" w14:textId="77777777" w:rsidR="00BD719A" w:rsidRPr="00BA7670" w:rsidRDefault="00BD719A" w:rsidP="00BD719A">
      <w:pPr>
        <w:pBdr>
          <w:bottom w:val="single" w:sz="8" w:space="1" w:color="000000"/>
        </w:pBdr>
        <w:autoSpaceDE w:val="0"/>
        <w:rPr>
          <w:sz w:val="20"/>
        </w:rPr>
      </w:pPr>
    </w:p>
    <w:p w14:paraId="6864CC5E" w14:textId="77777777" w:rsidR="00BD719A" w:rsidRPr="00BA7670" w:rsidRDefault="00BD719A" w:rsidP="00BD719A">
      <w:pPr>
        <w:pBdr>
          <w:bottom w:val="single" w:sz="8" w:space="1" w:color="000000"/>
        </w:pBdr>
        <w:autoSpaceDE w:val="0"/>
        <w:rPr>
          <w:sz w:val="20"/>
        </w:rPr>
      </w:pPr>
    </w:p>
    <w:p w14:paraId="7E01193F" w14:textId="77777777" w:rsidR="00BD719A" w:rsidRPr="00BA7670" w:rsidRDefault="00BD719A" w:rsidP="00BD719A">
      <w:pPr>
        <w:pBdr>
          <w:bottom w:val="single" w:sz="8" w:space="1" w:color="000000"/>
        </w:pBdr>
        <w:autoSpaceDE w:val="0"/>
        <w:rPr>
          <w:sz w:val="20"/>
        </w:rPr>
      </w:pPr>
    </w:p>
    <w:p w14:paraId="0B3283B2" w14:textId="77777777" w:rsidR="00BD719A" w:rsidRPr="00BA7670" w:rsidRDefault="00BD719A" w:rsidP="00BD719A">
      <w:pPr>
        <w:pBdr>
          <w:bottom w:val="single" w:sz="8" w:space="1" w:color="000000"/>
        </w:pBdr>
        <w:autoSpaceDE w:val="0"/>
        <w:rPr>
          <w:sz w:val="20"/>
        </w:rPr>
      </w:pPr>
    </w:p>
    <w:p w14:paraId="2BF2F63E" w14:textId="77777777" w:rsidR="00BD719A" w:rsidRPr="00BA7670" w:rsidRDefault="00BD719A" w:rsidP="00BD719A">
      <w:pPr>
        <w:autoSpaceDE w:val="0"/>
        <w:rPr>
          <w:b/>
          <w:bCs/>
          <w:sz w:val="16"/>
          <w:szCs w:val="16"/>
        </w:rPr>
      </w:pPr>
      <w:r w:rsidRPr="00BA7670">
        <w:rPr>
          <w:b/>
          <w:bCs/>
          <w:sz w:val="16"/>
          <w:szCs w:val="16"/>
        </w:rPr>
        <w:t xml:space="preserve">Vodja projekta  </w:t>
      </w:r>
      <w:r w:rsidRPr="00BA7670">
        <w:rPr>
          <w:b/>
          <w:bCs/>
          <w:sz w:val="16"/>
          <w:szCs w:val="16"/>
        </w:rPr>
        <w:tab/>
        <w:t>oz.</w:t>
      </w:r>
      <w:r w:rsidRPr="00BA7670">
        <w:rPr>
          <w:b/>
          <w:bCs/>
          <w:sz w:val="16"/>
          <w:szCs w:val="16"/>
        </w:rPr>
        <w:tab/>
        <w:t xml:space="preserve"> nominirani pooblaščeni arhitekt </w:t>
      </w:r>
      <w:r w:rsidRPr="00BA7670">
        <w:rPr>
          <w:b/>
          <w:bCs/>
          <w:sz w:val="16"/>
          <w:szCs w:val="16"/>
        </w:rPr>
        <w:tab/>
        <w:t>(USTREZNO OBKROŽI)</w:t>
      </w:r>
    </w:p>
    <w:p w14:paraId="22DD734E" w14:textId="77777777" w:rsidR="00BD719A" w:rsidRPr="00BA7670" w:rsidRDefault="00BD719A" w:rsidP="00BD719A">
      <w:pPr>
        <w:autoSpaceDE w:val="0"/>
        <w:rPr>
          <w:b/>
          <w:bCs/>
          <w:sz w:val="16"/>
          <w:szCs w:val="16"/>
        </w:rPr>
      </w:pPr>
    </w:p>
    <w:p w14:paraId="249D3574" w14:textId="77777777" w:rsidR="00BD719A" w:rsidRPr="00BA7670" w:rsidRDefault="00BD719A" w:rsidP="00BD719A">
      <w:pPr>
        <w:tabs>
          <w:tab w:val="right" w:pos="9072"/>
        </w:tabs>
        <w:autoSpaceDE w:val="0"/>
        <w:rPr>
          <w:i/>
          <w:sz w:val="20"/>
        </w:rPr>
      </w:pPr>
      <w:r w:rsidRPr="00BA7670">
        <w:rPr>
          <w:i/>
          <w:sz w:val="16"/>
          <w:szCs w:val="16"/>
        </w:rPr>
        <w:t>Ime, Priimek                                                     žig</w:t>
      </w:r>
      <w:r w:rsidRPr="00BA7670">
        <w:rPr>
          <w:i/>
          <w:sz w:val="16"/>
          <w:szCs w:val="16"/>
        </w:rPr>
        <w:tab/>
        <w:t>podpis</w:t>
      </w:r>
    </w:p>
    <w:p w14:paraId="3E186CDF" w14:textId="77777777" w:rsidR="00BD719A" w:rsidRPr="00BA7670" w:rsidRDefault="00BD719A" w:rsidP="00BD719A">
      <w:pPr>
        <w:tabs>
          <w:tab w:val="right" w:pos="9072"/>
        </w:tabs>
        <w:autoSpaceDE w:val="0"/>
        <w:rPr>
          <w:sz w:val="20"/>
        </w:rPr>
      </w:pPr>
    </w:p>
    <w:p w14:paraId="4A1576A9" w14:textId="3AD20112" w:rsidR="00BD719A" w:rsidRPr="00BA7670" w:rsidRDefault="00BD719A" w:rsidP="00BD719A">
      <w:pPr>
        <w:spacing w:before="120" w:after="120"/>
        <w:rPr>
          <w:sz w:val="20"/>
          <w:lang w:eastAsia="en-US"/>
        </w:rPr>
      </w:pPr>
      <w:r w:rsidRPr="00BA7670">
        <w:rPr>
          <w:sz w:val="20"/>
          <w:lang w:eastAsia="en-US"/>
        </w:rPr>
        <w:t xml:space="preserve">Referenco </w:t>
      </w:r>
      <w:r w:rsidR="00287481" w:rsidRPr="00BA7670">
        <w:rPr>
          <w:sz w:val="20"/>
          <w:lang w:eastAsia="en-US"/>
        </w:rPr>
        <w:t xml:space="preserve">bom na poziv naročnika </w:t>
      </w:r>
      <w:r w:rsidR="0069390F" w:rsidRPr="00BA7670">
        <w:rPr>
          <w:sz w:val="20"/>
          <w:lang w:eastAsia="en-US"/>
        </w:rPr>
        <w:t>v fazi naknadnega preizkusa</w:t>
      </w:r>
      <w:r w:rsidR="00DA31DC" w:rsidRPr="00BA7670">
        <w:rPr>
          <w:sz w:val="20"/>
          <w:lang w:eastAsia="en-US"/>
        </w:rPr>
        <w:t xml:space="preserve"> </w:t>
      </w:r>
      <w:r w:rsidR="00287481" w:rsidRPr="00BA7670">
        <w:rPr>
          <w:sz w:val="20"/>
          <w:lang w:eastAsia="en-US"/>
        </w:rPr>
        <w:t xml:space="preserve">izkazal </w:t>
      </w:r>
      <w:r w:rsidRPr="00BA7670">
        <w:rPr>
          <w:sz w:val="20"/>
          <w:lang w:eastAsia="en-US"/>
        </w:rPr>
        <w:t>kumulativno z naslednjimi dokazili:</w:t>
      </w:r>
    </w:p>
    <w:p w14:paraId="34760E75" w14:textId="77777777" w:rsidR="00BD719A" w:rsidRPr="00BA7670" w:rsidRDefault="00BD719A" w:rsidP="00661B19">
      <w:pPr>
        <w:pStyle w:val="Odstavekseznama"/>
        <w:numPr>
          <w:ilvl w:val="0"/>
          <w:numId w:val="55"/>
        </w:numPr>
        <w:spacing w:before="120" w:after="120"/>
        <w:ind w:left="851"/>
        <w:rPr>
          <w:rFonts w:ascii="Arial" w:eastAsia="Calibri" w:hAnsi="Arial"/>
          <w:sz w:val="20"/>
          <w:lang w:eastAsia="en-US"/>
        </w:rPr>
      </w:pPr>
      <w:r w:rsidRPr="00BA7670">
        <w:rPr>
          <w:rFonts w:ascii="Arial" w:hAnsi="Arial"/>
          <w:sz w:val="20"/>
          <w:lang w:eastAsia="en-US"/>
        </w:rPr>
        <w:t>predloženo kopijo dela vodilne mape s podatki o objektu,</w:t>
      </w:r>
    </w:p>
    <w:p w14:paraId="301568E9" w14:textId="77777777" w:rsidR="00BD719A" w:rsidRPr="00BA7670" w:rsidRDefault="00BD719A" w:rsidP="00661B19">
      <w:pPr>
        <w:pStyle w:val="Odstavekseznama"/>
        <w:numPr>
          <w:ilvl w:val="0"/>
          <w:numId w:val="55"/>
        </w:numPr>
        <w:spacing w:before="120" w:after="120"/>
        <w:ind w:left="851"/>
        <w:rPr>
          <w:rFonts w:ascii="Arial" w:eastAsia="Calibri" w:hAnsi="Arial"/>
          <w:sz w:val="20"/>
          <w:lang w:eastAsia="en-US"/>
        </w:rPr>
      </w:pPr>
      <w:r w:rsidRPr="00BA7670">
        <w:rPr>
          <w:rFonts w:ascii="Arial" w:hAnsi="Arial"/>
          <w:sz w:val="20"/>
          <w:lang w:eastAsia="en-US"/>
        </w:rPr>
        <w:t xml:space="preserve">kopijo pravnomočnega gradbenega dovoljenja in </w:t>
      </w:r>
    </w:p>
    <w:p w14:paraId="40667448" w14:textId="77777777" w:rsidR="00BD719A" w:rsidRPr="00BA7670" w:rsidRDefault="00BD719A" w:rsidP="00661B19">
      <w:pPr>
        <w:pStyle w:val="Odstavekseznama"/>
        <w:numPr>
          <w:ilvl w:val="0"/>
          <w:numId w:val="55"/>
        </w:numPr>
        <w:spacing w:before="120" w:after="120"/>
        <w:ind w:left="851"/>
        <w:rPr>
          <w:rFonts w:ascii="Arial" w:eastAsia="Calibri" w:hAnsi="Arial"/>
          <w:sz w:val="20"/>
          <w:lang w:eastAsia="en-US"/>
        </w:rPr>
      </w:pPr>
      <w:r w:rsidRPr="00BA7670">
        <w:rPr>
          <w:rFonts w:ascii="Arial" w:hAnsi="Arial"/>
          <w:sz w:val="20"/>
          <w:lang w:eastAsia="en-US"/>
        </w:rPr>
        <w:lastRenderedPageBreak/>
        <w:t xml:space="preserve">kopijo pravnomočnega uporabnega dovoljenja. </w:t>
      </w:r>
    </w:p>
    <w:p w14:paraId="3587CC7E" w14:textId="3D98FCF5" w:rsidR="00BD719A" w:rsidRPr="00BA7670" w:rsidRDefault="00BD719A" w:rsidP="00661B19">
      <w:pPr>
        <w:spacing w:before="120" w:after="120"/>
        <w:rPr>
          <w:sz w:val="20"/>
          <w:lang w:eastAsia="en-US"/>
        </w:rPr>
      </w:pPr>
      <w:r w:rsidRPr="00BA7670">
        <w:rPr>
          <w:sz w:val="20"/>
          <w:lang w:eastAsia="en-US"/>
        </w:rPr>
        <w:t xml:space="preserve">Če pravnomočno uporabno dovoljenje ni bilo izdano, lahko gospodarski subjekt, </w:t>
      </w:r>
      <w:r w:rsidRPr="00BA7670">
        <w:rPr>
          <w:rFonts w:eastAsia="Calibri"/>
          <w:sz w:val="20"/>
          <w:lang w:eastAsia="en-US"/>
        </w:rPr>
        <w:t>za isti objekt</w:t>
      </w:r>
      <w:r w:rsidRPr="00BA7670">
        <w:rPr>
          <w:sz w:val="20"/>
          <w:lang w:eastAsia="en-US"/>
        </w:rPr>
        <w:t xml:space="preserve"> kumulativno predloži:</w:t>
      </w:r>
    </w:p>
    <w:p w14:paraId="35BCCB8D" w14:textId="77777777" w:rsidR="00BD719A" w:rsidRPr="00BA7670" w:rsidRDefault="00BD719A" w:rsidP="00661B19">
      <w:pPr>
        <w:pStyle w:val="Odstavekseznama"/>
        <w:numPr>
          <w:ilvl w:val="0"/>
          <w:numId w:val="55"/>
        </w:numPr>
        <w:spacing w:before="120" w:after="120"/>
        <w:ind w:left="851"/>
        <w:rPr>
          <w:rFonts w:ascii="Arial" w:eastAsia="Calibri" w:hAnsi="Arial"/>
          <w:sz w:val="20"/>
          <w:lang w:eastAsia="en-US"/>
        </w:rPr>
      </w:pPr>
      <w:r w:rsidRPr="00BA7670">
        <w:rPr>
          <w:rFonts w:ascii="Arial" w:eastAsia="Calibri" w:hAnsi="Arial"/>
          <w:sz w:val="20"/>
          <w:lang w:eastAsia="en-US"/>
        </w:rPr>
        <w:t>kopijo pogodbe o izdelavi PGD in PZI projektne dokumentacije IN</w:t>
      </w:r>
    </w:p>
    <w:p w14:paraId="26D9A888" w14:textId="12DCD626" w:rsidR="00BD719A" w:rsidRPr="00BA7670" w:rsidRDefault="004151C6" w:rsidP="00DA31DC">
      <w:pPr>
        <w:pStyle w:val="Odstavekseznama"/>
        <w:numPr>
          <w:ilvl w:val="0"/>
          <w:numId w:val="55"/>
        </w:numPr>
        <w:spacing w:before="120" w:after="120"/>
        <w:ind w:left="851"/>
        <w:rPr>
          <w:rFonts w:ascii="Arial" w:eastAsia="Calibri" w:hAnsi="Arial"/>
          <w:sz w:val="20"/>
          <w:lang w:eastAsia="en-US"/>
        </w:rPr>
      </w:pPr>
      <w:r w:rsidRPr="00BA7670">
        <w:rPr>
          <w:rFonts w:ascii="Arial" w:eastAsia="Calibri" w:hAnsi="Arial"/>
          <w:sz w:val="20"/>
          <w:lang w:eastAsia="en-US"/>
        </w:rPr>
        <w:t>izjavo naročnika referenčnega posla o zaključenem delu po pogodbi in o kvalitetni izdelavi PZI projektne dokumentacije, skladno s Pravilnikom o projektni dokumentaciji</w:t>
      </w:r>
      <w:r w:rsidR="0069390F" w:rsidRPr="00BA7670">
        <w:rPr>
          <w:rFonts w:ascii="Arial" w:eastAsia="Calibri" w:hAnsi="Arial"/>
          <w:sz w:val="20"/>
          <w:lang w:eastAsia="en-US"/>
        </w:rPr>
        <w:t>. V primeru, da naročnik referenčnega posla ne obstaja več je mogoče izjavo nadomestiti z drugimi dokazili, ki izkazujejo zaključenost dela po pogodbi in kvaliteto izdelave PZI.</w:t>
      </w:r>
    </w:p>
    <w:p w14:paraId="072327C0" w14:textId="77777777" w:rsidR="00BD719A" w:rsidRPr="00BA7670" w:rsidRDefault="00BD719A" w:rsidP="00BD719A"/>
    <w:p w14:paraId="6AB8A905" w14:textId="77777777" w:rsidR="00BD719A" w:rsidRPr="00BA7670" w:rsidRDefault="00BD719A" w:rsidP="00BD719A"/>
    <w:p w14:paraId="49390E77" w14:textId="77777777" w:rsidR="00661B19" w:rsidRPr="00BA7670" w:rsidRDefault="00661B19" w:rsidP="00BD719A"/>
    <w:p w14:paraId="2CECC96B" w14:textId="77777777" w:rsidR="00BD719A" w:rsidRPr="00BA7670" w:rsidRDefault="00BD719A" w:rsidP="00BD719A">
      <w:pPr>
        <w:pStyle w:val="Oznaenseznam1"/>
        <w:jc w:val="left"/>
        <w:rPr>
          <w:rFonts w:ascii="Arial" w:hAnsi="Arial" w:cs="Arial"/>
          <w:sz w:val="16"/>
          <w:szCs w:val="16"/>
        </w:rPr>
      </w:pPr>
      <w:r w:rsidRPr="00BA7670">
        <w:rPr>
          <w:rFonts w:ascii="Arial" w:hAnsi="Arial" w:cs="Arial"/>
          <w:b/>
          <w:sz w:val="16"/>
          <w:szCs w:val="16"/>
        </w:rPr>
        <w:t>Navodilo:</w:t>
      </w:r>
    </w:p>
    <w:p w14:paraId="12F7CDB7" w14:textId="77777777" w:rsidR="00BD719A" w:rsidRPr="00BA7670" w:rsidRDefault="00BD719A" w:rsidP="00BD719A">
      <w:pPr>
        <w:pStyle w:val="Oznaenseznam1"/>
        <w:numPr>
          <w:ilvl w:val="0"/>
          <w:numId w:val="22"/>
        </w:numPr>
        <w:jc w:val="left"/>
        <w:rPr>
          <w:rFonts w:ascii="Arial" w:hAnsi="Arial" w:cs="Arial"/>
          <w:i/>
          <w:sz w:val="16"/>
          <w:szCs w:val="16"/>
        </w:rPr>
      </w:pPr>
      <w:r w:rsidRPr="00BA7670">
        <w:rPr>
          <w:rFonts w:ascii="Arial" w:hAnsi="Arial" w:cs="Arial"/>
          <w:i/>
          <w:sz w:val="16"/>
          <w:szCs w:val="16"/>
        </w:rPr>
        <w:t>Izpolnite, podpišite in žigosajte ter skupaj z dokazili vložite v kuverto NAKNADNI PREIZKUS.</w:t>
      </w:r>
    </w:p>
    <w:p w14:paraId="479B8FAA" w14:textId="77777777" w:rsidR="00BD719A" w:rsidRPr="00BA7670" w:rsidRDefault="00BD719A" w:rsidP="00BD719A">
      <w:pPr>
        <w:pStyle w:val="Oznaenseznam1"/>
        <w:ind w:left="65"/>
        <w:jc w:val="left"/>
        <w:rPr>
          <w:rFonts w:ascii="Arial" w:hAnsi="Arial" w:cs="Arial"/>
          <w:i/>
          <w:sz w:val="16"/>
          <w:szCs w:val="16"/>
        </w:rPr>
      </w:pPr>
    </w:p>
    <w:p w14:paraId="35E350B7" w14:textId="77777777" w:rsidR="00BD719A" w:rsidRPr="00BA7670" w:rsidRDefault="00BD719A" w:rsidP="000A4D69">
      <w:pPr>
        <w:tabs>
          <w:tab w:val="right" w:pos="9072"/>
        </w:tabs>
        <w:autoSpaceDE w:val="0"/>
        <w:rPr>
          <w:sz w:val="20"/>
        </w:rPr>
      </w:pPr>
    </w:p>
    <w:p w14:paraId="6C9C3BCB" w14:textId="77777777" w:rsidR="000A4D69" w:rsidRPr="00BA7670" w:rsidRDefault="000A4D69" w:rsidP="000A4D69">
      <w:pPr>
        <w:widowControl/>
        <w:suppressAutoHyphens w:val="0"/>
        <w:jc w:val="left"/>
        <w:rPr>
          <w:rFonts w:eastAsia="Calibri" w:cs="Times New Roman"/>
          <w:b/>
          <w:sz w:val="20"/>
          <w:szCs w:val="24"/>
          <w:lang w:eastAsia="en-US"/>
        </w:rPr>
      </w:pPr>
      <w:r w:rsidRPr="00BA7670">
        <w:br w:type="page"/>
      </w:r>
    </w:p>
    <w:p w14:paraId="4F099470" w14:textId="77777777" w:rsidR="008E59D1" w:rsidRPr="00BA7670" w:rsidRDefault="008E59D1" w:rsidP="00334B3B">
      <w:pPr>
        <w:rPr>
          <w:b/>
          <w:sz w:val="18"/>
          <w:szCs w:val="18"/>
        </w:rPr>
      </w:pPr>
      <w:bookmarkStart w:id="17" w:name="_Toc482794838"/>
      <w:bookmarkStart w:id="18" w:name="_Toc479681590"/>
      <w:bookmarkStart w:id="19" w:name="_Toc485980470"/>
      <w:bookmarkStart w:id="20" w:name="_Toc468394610"/>
    </w:p>
    <w:p w14:paraId="57265742" w14:textId="508AA274" w:rsidR="00334B3B" w:rsidRPr="00BA7670" w:rsidRDefault="00334B3B">
      <w:pPr>
        <w:widowControl/>
        <w:suppressAutoHyphens w:val="0"/>
        <w:jc w:val="left"/>
        <w:rPr>
          <w:rFonts w:eastAsia="Calibri" w:cs="Times New Roman"/>
          <w:sz w:val="20"/>
          <w:szCs w:val="24"/>
          <w:u w:val="single"/>
          <w:lang w:eastAsia="en-US"/>
        </w:rPr>
      </w:pPr>
    </w:p>
    <w:p w14:paraId="16D71B74" w14:textId="6D5E566C" w:rsidR="00DC029E" w:rsidRPr="00BA7670" w:rsidRDefault="00DC029E" w:rsidP="00DC029E">
      <w:pPr>
        <w:pStyle w:val="Naslov2"/>
        <w:numPr>
          <w:ilvl w:val="0"/>
          <w:numId w:val="0"/>
        </w:numPr>
        <w:rPr>
          <w:u w:val="single"/>
        </w:rPr>
      </w:pPr>
      <w:bookmarkStart w:id="21" w:name="_Toc515450033"/>
      <w:r w:rsidRPr="00BA7670">
        <w:rPr>
          <w:b w:val="0"/>
          <w:u w:val="single"/>
        </w:rPr>
        <w:t>Priloga</w:t>
      </w:r>
      <w:r w:rsidRPr="00BA7670">
        <w:rPr>
          <w:b w:val="0"/>
          <w:u w:val="single"/>
        </w:rPr>
        <w:tab/>
        <w:t>IZJAVA O LASTNIŠKIH RAZMERJIH</w:t>
      </w:r>
      <w:bookmarkEnd w:id="17"/>
      <w:bookmarkEnd w:id="18"/>
      <w:bookmarkEnd w:id="19"/>
      <w:bookmarkEnd w:id="21"/>
      <w:r w:rsidRPr="00BA7670">
        <w:rPr>
          <w:b w:val="0"/>
          <w:u w:val="single"/>
        </w:rPr>
        <w:tab/>
      </w:r>
      <w:r w:rsidRPr="00BA7670">
        <w:rPr>
          <w:b w:val="0"/>
          <w:u w:val="single"/>
        </w:rPr>
        <w:tab/>
      </w:r>
      <w:r w:rsidR="009760B5" w:rsidRPr="00BA7670">
        <w:rPr>
          <w:b w:val="0"/>
          <w:u w:val="single"/>
        </w:rPr>
        <w:tab/>
      </w:r>
      <w:r w:rsidR="009760B5" w:rsidRPr="00BA7670">
        <w:rPr>
          <w:b w:val="0"/>
          <w:u w:val="single"/>
        </w:rPr>
        <w:tab/>
      </w:r>
      <w:r w:rsidR="009760B5" w:rsidRPr="00BA7670">
        <w:rPr>
          <w:b w:val="0"/>
          <w:u w:val="single"/>
        </w:rPr>
        <w:tab/>
      </w:r>
      <w:r w:rsidR="009760B5" w:rsidRPr="00BA7670">
        <w:rPr>
          <w:b w:val="0"/>
          <w:u w:val="single"/>
        </w:rPr>
        <w:tab/>
      </w:r>
      <w:r w:rsidR="009760B5" w:rsidRPr="00BA7670">
        <w:rPr>
          <w:b w:val="0"/>
          <w:u w:val="single"/>
        </w:rPr>
        <w:tab/>
      </w:r>
      <w:r w:rsidR="009760B5" w:rsidRPr="00BA7670">
        <w:rPr>
          <w:b w:val="0"/>
          <w:u w:val="single"/>
        </w:rPr>
        <w:tab/>
      </w:r>
      <w:r w:rsidR="009760B5" w:rsidRPr="00BA7670">
        <w:rPr>
          <w:b w:val="0"/>
          <w:u w:val="single"/>
        </w:rPr>
        <w:tab/>
      </w:r>
      <w:r w:rsidR="009760B5" w:rsidRPr="00BA7670">
        <w:rPr>
          <w:b w:val="0"/>
          <w:u w:val="single"/>
        </w:rPr>
        <w:tab/>
      </w:r>
    </w:p>
    <w:p w14:paraId="5544EE82" w14:textId="77777777" w:rsidR="00DC029E" w:rsidRPr="00BA7670" w:rsidRDefault="00DC029E" w:rsidP="00DC029E">
      <w:pPr>
        <w:tabs>
          <w:tab w:val="right" w:leader="underscore" w:pos="9498"/>
        </w:tabs>
        <w:rPr>
          <w:sz w:val="4"/>
          <w:szCs w:val="4"/>
        </w:rPr>
      </w:pPr>
      <w:r w:rsidRPr="00BA7670">
        <w:rPr>
          <w:sz w:val="4"/>
          <w:szCs w:val="4"/>
        </w:rPr>
        <w:tab/>
      </w:r>
    </w:p>
    <w:p w14:paraId="507EC200" w14:textId="77777777" w:rsidR="00DC029E" w:rsidRPr="00BA7670" w:rsidRDefault="00DC029E" w:rsidP="00DC029E">
      <w:pPr>
        <w:jc w:val="left"/>
        <w:rPr>
          <w:b/>
          <w:sz w:val="16"/>
          <w:szCs w:val="16"/>
        </w:rPr>
      </w:pPr>
    </w:p>
    <w:p w14:paraId="29E54C7F" w14:textId="77777777" w:rsidR="00286060" w:rsidRPr="00BA7670" w:rsidRDefault="00286060" w:rsidP="00286060">
      <w:pPr>
        <w:jc w:val="left"/>
        <w:rPr>
          <w:caps/>
          <w:sz w:val="18"/>
          <w:szCs w:val="18"/>
        </w:rPr>
      </w:pPr>
      <w:r w:rsidRPr="00BA7670">
        <w:rPr>
          <w:caps/>
          <w:sz w:val="18"/>
          <w:szCs w:val="18"/>
        </w:rPr>
        <w:t>odprti, ENOSTOPENJSKI, PROJEKTNI NATEČAJ ZA IZBIRO STROKOVNO NAJPRIMERNEJŠE REŠITVE IN IZBIRO IZDELOVALCA PROJEKTNE DOKUMENTACIJE za:</w:t>
      </w:r>
    </w:p>
    <w:p w14:paraId="5CB47D73" w14:textId="77777777" w:rsidR="00286060" w:rsidRPr="00BA7670" w:rsidRDefault="00286060" w:rsidP="00286060">
      <w:pPr>
        <w:tabs>
          <w:tab w:val="left" w:pos="709"/>
        </w:tabs>
        <w:jc w:val="left"/>
        <w:rPr>
          <w:b/>
          <w:caps/>
          <w:sz w:val="28"/>
          <w:szCs w:val="28"/>
          <w:lang w:eastAsia="en-US"/>
        </w:rPr>
      </w:pPr>
    </w:p>
    <w:p w14:paraId="133D9267" w14:textId="77777777" w:rsidR="00286060" w:rsidRPr="00BA7670" w:rsidRDefault="00286060" w:rsidP="00286060">
      <w:pPr>
        <w:tabs>
          <w:tab w:val="left" w:pos="709"/>
        </w:tabs>
        <w:jc w:val="left"/>
        <w:rPr>
          <w:b/>
          <w:sz w:val="20"/>
        </w:rPr>
      </w:pPr>
      <w:r w:rsidRPr="00BA7670">
        <w:rPr>
          <w:b/>
          <w:caps/>
          <w:sz w:val="28"/>
          <w:szCs w:val="28"/>
          <w:lang w:eastAsia="en-US"/>
        </w:rPr>
        <w:t>SOSESKA NOVO POBREŽJE _ MARIBOR</w:t>
      </w:r>
    </w:p>
    <w:p w14:paraId="3C2622EE" w14:textId="77777777" w:rsidR="00286060" w:rsidRPr="00BA7670" w:rsidRDefault="00286060" w:rsidP="00DC029E">
      <w:pPr>
        <w:pStyle w:val="navadenodebeljenvelik"/>
        <w:jc w:val="center"/>
        <w:rPr>
          <w:rFonts w:ascii="Arial" w:hAnsi="Arial" w:cs="Arial"/>
          <w:sz w:val="28"/>
          <w:szCs w:val="28"/>
        </w:rPr>
      </w:pPr>
    </w:p>
    <w:p w14:paraId="1E16D011" w14:textId="77777777" w:rsidR="00DC029E" w:rsidRPr="00BA7670" w:rsidRDefault="00DC029E" w:rsidP="00DC029E">
      <w:pPr>
        <w:pStyle w:val="navadenodebeljenvelik"/>
        <w:jc w:val="center"/>
        <w:rPr>
          <w:rFonts w:ascii="Arial" w:hAnsi="Arial" w:cs="Arial"/>
          <w:sz w:val="28"/>
          <w:szCs w:val="28"/>
        </w:rPr>
      </w:pPr>
      <w:r w:rsidRPr="00BA7670">
        <w:rPr>
          <w:rFonts w:ascii="Arial" w:hAnsi="Arial" w:cs="Arial"/>
          <w:sz w:val="28"/>
          <w:szCs w:val="28"/>
        </w:rPr>
        <w:t>IZJAVA</w:t>
      </w:r>
    </w:p>
    <w:p w14:paraId="6C38DA37" w14:textId="77777777" w:rsidR="00DC029E" w:rsidRPr="00BA7670" w:rsidRDefault="00DC029E" w:rsidP="00DC029E">
      <w:pPr>
        <w:pStyle w:val="navadenodebeljenvelik"/>
        <w:rPr>
          <w:rFonts w:ascii="Arial" w:hAnsi="Arial" w:cs="Arial"/>
          <w:b w:val="0"/>
          <w:caps w:val="0"/>
          <w:sz w:val="20"/>
          <w:lang w:eastAsia="sl-SI"/>
        </w:rPr>
      </w:pPr>
    </w:p>
    <w:p w14:paraId="5C18591A" w14:textId="77777777" w:rsidR="00DC029E" w:rsidRPr="00BA7670" w:rsidRDefault="00DC029E" w:rsidP="00DC029E">
      <w:pPr>
        <w:pStyle w:val="navadenodebeljenvelik"/>
        <w:rPr>
          <w:rFonts w:ascii="Arial" w:hAnsi="Arial" w:cs="Arial"/>
          <w:b w:val="0"/>
          <w:caps w:val="0"/>
          <w:sz w:val="20"/>
          <w:lang w:eastAsia="sl-SI"/>
        </w:rPr>
      </w:pPr>
      <w:r w:rsidRPr="00BA7670">
        <w:rPr>
          <w:rFonts w:ascii="Arial" w:hAnsi="Arial" w:cs="Arial"/>
          <w:b w:val="0"/>
          <w:caps w:val="0"/>
          <w:sz w:val="20"/>
          <w:lang w:eastAsia="sl-SI"/>
        </w:rPr>
        <w:t xml:space="preserve">Podatki o lastniški strukturi in povezavah </w:t>
      </w:r>
      <w:r w:rsidR="0000087E" w:rsidRPr="00BA7670">
        <w:rPr>
          <w:rFonts w:ascii="Arial" w:hAnsi="Arial" w:cs="Arial"/>
          <w:b w:val="0"/>
          <w:caps w:val="0"/>
          <w:sz w:val="20"/>
          <w:lang w:eastAsia="sl-SI"/>
        </w:rPr>
        <w:t>gospodarskega subjekta</w:t>
      </w:r>
      <w:r w:rsidRPr="00BA7670">
        <w:rPr>
          <w:rFonts w:ascii="Arial" w:hAnsi="Arial" w:cs="Arial"/>
          <w:b w:val="0"/>
          <w:caps w:val="0"/>
          <w:sz w:val="20"/>
          <w:lang w:eastAsia="sl-SI"/>
        </w:rPr>
        <w:t xml:space="preserve"> zajemajo:</w:t>
      </w:r>
    </w:p>
    <w:p w14:paraId="2D1F34A8" w14:textId="77777777" w:rsidR="00DC029E" w:rsidRPr="00BA7670" w:rsidRDefault="00DC029E" w:rsidP="00816D7F">
      <w:pPr>
        <w:pStyle w:val="navadenodebeljenvelik"/>
        <w:numPr>
          <w:ilvl w:val="0"/>
          <w:numId w:val="28"/>
        </w:numPr>
        <w:suppressAutoHyphens w:val="0"/>
        <w:rPr>
          <w:rFonts w:ascii="Arial" w:hAnsi="Arial" w:cs="Arial"/>
          <w:b w:val="0"/>
          <w:caps w:val="0"/>
          <w:sz w:val="20"/>
          <w:lang w:eastAsia="sl-SI"/>
        </w:rPr>
      </w:pPr>
      <w:r w:rsidRPr="00BA7670">
        <w:rPr>
          <w:rFonts w:ascii="Arial" w:hAnsi="Arial" w:cs="Arial"/>
          <w:b w:val="0"/>
          <w:caps w:val="0"/>
          <w:sz w:val="20"/>
          <w:lang w:eastAsia="sl-SI"/>
        </w:rPr>
        <w:t>Ustanovitelje, družabnike, vključno s tihimi družabniki, delničarji, komanditisti in drugi lastniki,</w:t>
      </w:r>
    </w:p>
    <w:p w14:paraId="2133CE53" w14:textId="77777777" w:rsidR="00DC029E" w:rsidRPr="00BA7670" w:rsidRDefault="00DC029E" w:rsidP="00816D7F">
      <w:pPr>
        <w:pStyle w:val="navadenodebeljenvelik"/>
        <w:numPr>
          <w:ilvl w:val="0"/>
          <w:numId w:val="28"/>
        </w:numPr>
        <w:suppressAutoHyphens w:val="0"/>
        <w:rPr>
          <w:rFonts w:ascii="Arial" w:hAnsi="Arial" w:cs="Arial"/>
          <w:b w:val="0"/>
          <w:caps w:val="0"/>
          <w:sz w:val="20"/>
          <w:lang w:eastAsia="sl-SI"/>
        </w:rPr>
      </w:pPr>
      <w:r w:rsidRPr="00BA7670">
        <w:rPr>
          <w:rFonts w:ascii="Arial" w:hAnsi="Arial" w:cs="Arial"/>
          <w:b w:val="0"/>
          <w:caps w:val="0"/>
          <w:sz w:val="20"/>
          <w:lang w:eastAsia="sl-SI"/>
        </w:rPr>
        <w:t xml:space="preserve">Gospodarske subjekte, za katere se glede na določbe zakona, ki ureja gospodarske družbe, šteje, da so </w:t>
      </w:r>
      <w:r w:rsidR="0000087E" w:rsidRPr="00BA7670">
        <w:rPr>
          <w:rFonts w:ascii="Arial" w:hAnsi="Arial" w:cs="Arial"/>
          <w:b w:val="0"/>
          <w:caps w:val="0"/>
          <w:sz w:val="20"/>
          <w:lang w:eastAsia="sl-SI"/>
        </w:rPr>
        <w:t>z</w:t>
      </w:r>
      <w:r w:rsidRPr="00BA7670">
        <w:rPr>
          <w:rFonts w:ascii="Arial" w:hAnsi="Arial" w:cs="Arial"/>
          <w:b w:val="0"/>
          <w:caps w:val="0"/>
          <w:sz w:val="20"/>
          <w:lang w:eastAsia="sl-SI"/>
        </w:rPr>
        <w:t xml:space="preserve"> </w:t>
      </w:r>
      <w:r w:rsidR="0000087E" w:rsidRPr="00BA7670">
        <w:rPr>
          <w:rFonts w:ascii="Arial" w:hAnsi="Arial" w:cs="Arial"/>
          <w:b w:val="0"/>
          <w:caps w:val="0"/>
          <w:sz w:val="20"/>
          <w:lang w:eastAsia="sl-SI"/>
        </w:rPr>
        <w:t>gospodarskim subjektom (ponudnikom)</w:t>
      </w:r>
      <w:r w:rsidRPr="00BA7670">
        <w:rPr>
          <w:rFonts w:ascii="Arial" w:hAnsi="Arial" w:cs="Arial"/>
          <w:b w:val="0"/>
          <w:caps w:val="0"/>
          <w:sz w:val="20"/>
          <w:lang w:eastAsia="sl-SI"/>
        </w:rPr>
        <w:t xml:space="preserve"> povezane družbe.</w:t>
      </w:r>
    </w:p>
    <w:p w14:paraId="5B7F0FF5" w14:textId="77777777" w:rsidR="00DC029E" w:rsidRPr="00BA7670" w:rsidRDefault="00DC029E" w:rsidP="00DC029E">
      <w:pPr>
        <w:pStyle w:val="navadenodebeljenvelik"/>
        <w:rPr>
          <w:rFonts w:ascii="Arial" w:hAnsi="Arial" w:cs="Arial"/>
          <w:b w:val="0"/>
          <w:caps w:val="0"/>
          <w:sz w:val="20"/>
          <w:lang w:eastAsia="sl-SI"/>
        </w:rPr>
      </w:pPr>
    </w:p>
    <w:p w14:paraId="3494009F" w14:textId="77777777" w:rsidR="00DC029E" w:rsidRPr="00BA7670" w:rsidRDefault="00DC029E" w:rsidP="00816D7F">
      <w:pPr>
        <w:pStyle w:val="navadenodebeljenvelik"/>
        <w:numPr>
          <w:ilvl w:val="0"/>
          <w:numId w:val="29"/>
        </w:numPr>
        <w:suppressAutoHyphens w:val="0"/>
        <w:rPr>
          <w:rFonts w:ascii="Arial" w:hAnsi="Arial" w:cs="Arial"/>
          <w:b w:val="0"/>
          <w:caps w:val="0"/>
          <w:sz w:val="20"/>
          <w:lang w:eastAsia="sl-SI"/>
        </w:rPr>
      </w:pPr>
      <w:r w:rsidRPr="00BA7670">
        <w:rPr>
          <w:rFonts w:ascii="Arial" w:hAnsi="Arial" w:cs="Arial"/>
          <w:b w:val="0"/>
          <w:caps w:val="0"/>
          <w:sz w:val="20"/>
          <w:lang w:eastAsia="sl-SI"/>
        </w:rPr>
        <w:t xml:space="preserve">Udeležba fizičnih oseb v lastništvu </w:t>
      </w:r>
      <w:r w:rsidR="0000087E" w:rsidRPr="00BA7670">
        <w:rPr>
          <w:rFonts w:ascii="Arial" w:hAnsi="Arial" w:cs="Arial"/>
          <w:b w:val="0"/>
          <w:caps w:val="0"/>
          <w:sz w:val="20"/>
          <w:lang w:eastAsia="sl-SI"/>
        </w:rPr>
        <w:t>gospodarskega subjekta</w:t>
      </w:r>
      <w:r w:rsidRPr="00BA7670">
        <w:rPr>
          <w:rFonts w:ascii="Arial" w:hAnsi="Arial" w:cs="Arial"/>
          <w:b w:val="0"/>
          <w:caps w:val="0"/>
          <w:sz w:val="20"/>
          <w:lang w:eastAsia="sl-SI"/>
        </w:rPr>
        <w:t>:</w:t>
      </w:r>
    </w:p>
    <w:p w14:paraId="2CE8ACB4" w14:textId="77777777" w:rsidR="00DC029E" w:rsidRPr="00BA7670" w:rsidRDefault="00DC029E" w:rsidP="00DC029E">
      <w:pPr>
        <w:pStyle w:val="navadenodebeljenvelik"/>
        <w:rPr>
          <w:rFonts w:ascii="Arial" w:hAnsi="Arial" w:cs="Arial"/>
          <w:b w:val="0"/>
          <w:caps w:val="0"/>
          <w:sz w:val="20"/>
          <w:lang w:eastAsia="sl-SI"/>
        </w:rPr>
      </w:pPr>
    </w:p>
    <w:p w14:paraId="7536402B" w14:textId="77777777" w:rsidR="00DC029E" w:rsidRPr="00BA7670" w:rsidRDefault="00DC029E" w:rsidP="00DC029E">
      <w:pPr>
        <w:pStyle w:val="navadenodebeljenvelik"/>
        <w:pBdr>
          <w:top w:val="single" w:sz="4" w:space="1" w:color="auto"/>
        </w:pBdr>
        <w:rPr>
          <w:rFonts w:ascii="Arial" w:hAnsi="Arial" w:cs="Arial"/>
          <w:b w:val="0"/>
          <w:caps w:val="0"/>
          <w:sz w:val="16"/>
          <w:szCs w:val="16"/>
          <w:lang w:eastAsia="sl-SI"/>
        </w:rPr>
      </w:pPr>
      <w:r w:rsidRPr="00BA7670">
        <w:rPr>
          <w:rFonts w:ascii="Arial" w:hAnsi="Arial" w:cs="Arial"/>
          <w:b w:val="0"/>
          <w:caps w:val="0"/>
          <w:sz w:val="16"/>
          <w:szCs w:val="16"/>
          <w:lang w:eastAsia="sl-SI"/>
        </w:rPr>
        <w:t>(Ime, priimek, naslov, delež lastništva)</w:t>
      </w:r>
    </w:p>
    <w:p w14:paraId="3D48961A" w14:textId="77777777" w:rsidR="00DC029E" w:rsidRPr="00BA7670" w:rsidRDefault="00DC029E" w:rsidP="00DC029E">
      <w:pPr>
        <w:pStyle w:val="navadenodebeljenvelik"/>
        <w:rPr>
          <w:rFonts w:ascii="Arial" w:hAnsi="Arial" w:cs="Arial"/>
          <w:b w:val="0"/>
          <w:caps w:val="0"/>
          <w:sz w:val="20"/>
          <w:lang w:eastAsia="sl-SI"/>
        </w:rPr>
      </w:pPr>
    </w:p>
    <w:p w14:paraId="24B32D40" w14:textId="77777777" w:rsidR="00DC029E" w:rsidRPr="00BA7670" w:rsidRDefault="00DC029E" w:rsidP="00DC029E">
      <w:pPr>
        <w:pStyle w:val="navadenodebeljenvelik"/>
        <w:pBdr>
          <w:top w:val="single" w:sz="4" w:space="1" w:color="auto"/>
        </w:pBdr>
        <w:rPr>
          <w:rFonts w:ascii="Arial" w:hAnsi="Arial" w:cs="Arial"/>
          <w:b w:val="0"/>
          <w:caps w:val="0"/>
          <w:sz w:val="16"/>
          <w:szCs w:val="16"/>
          <w:lang w:eastAsia="sl-SI"/>
        </w:rPr>
      </w:pPr>
      <w:r w:rsidRPr="00BA7670">
        <w:rPr>
          <w:rFonts w:ascii="Arial" w:hAnsi="Arial" w:cs="Arial"/>
          <w:b w:val="0"/>
          <w:caps w:val="0"/>
          <w:sz w:val="16"/>
          <w:szCs w:val="16"/>
          <w:lang w:eastAsia="sl-SI"/>
        </w:rPr>
        <w:t>(Ime, priimek, naslov, delež lastništva)</w:t>
      </w:r>
    </w:p>
    <w:p w14:paraId="08DBC6DF" w14:textId="77777777" w:rsidR="00DC029E" w:rsidRPr="00BA7670" w:rsidRDefault="00DC029E" w:rsidP="00DC029E">
      <w:pPr>
        <w:pStyle w:val="navadenodebeljenvelik"/>
        <w:rPr>
          <w:rFonts w:ascii="Arial" w:hAnsi="Arial" w:cs="Arial"/>
          <w:b w:val="0"/>
          <w:caps w:val="0"/>
          <w:sz w:val="20"/>
          <w:lang w:eastAsia="sl-SI"/>
        </w:rPr>
      </w:pPr>
    </w:p>
    <w:p w14:paraId="72690B96" w14:textId="77777777" w:rsidR="00DC029E" w:rsidRPr="00BA7670" w:rsidRDefault="00DC029E" w:rsidP="00DC029E">
      <w:pPr>
        <w:pStyle w:val="navadenodebeljenvelik"/>
        <w:pBdr>
          <w:top w:val="single" w:sz="4" w:space="1" w:color="auto"/>
        </w:pBdr>
        <w:rPr>
          <w:rFonts w:ascii="Arial" w:hAnsi="Arial" w:cs="Arial"/>
          <w:b w:val="0"/>
          <w:caps w:val="0"/>
          <w:sz w:val="16"/>
          <w:szCs w:val="16"/>
          <w:lang w:eastAsia="sl-SI"/>
        </w:rPr>
      </w:pPr>
      <w:r w:rsidRPr="00BA7670">
        <w:rPr>
          <w:rFonts w:ascii="Arial" w:hAnsi="Arial" w:cs="Arial"/>
          <w:b w:val="0"/>
          <w:caps w:val="0"/>
          <w:sz w:val="16"/>
          <w:szCs w:val="16"/>
          <w:lang w:eastAsia="sl-SI"/>
        </w:rPr>
        <w:t>(Ime, priimek, naslov, delež lastništva)</w:t>
      </w:r>
    </w:p>
    <w:p w14:paraId="42EE6AA2" w14:textId="77777777" w:rsidR="00DC029E" w:rsidRPr="00BA7670" w:rsidRDefault="00DC029E" w:rsidP="00DC029E">
      <w:pPr>
        <w:pStyle w:val="navadenodebeljenvelik"/>
        <w:rPr>
          <w:rFonts w:ascii="Arial" w:hAnsi="Arial" w:cs="Arial"/>
          <w:b w:val="0"/>
          <w:caps w:val="0"/>
          <w:sz w:val="20"/>
          <w:lang w:eastAsia="sl-SI"/>
        </w:rPr>
      </w:pPr>
    </w:p>
    <w:p w14:paraId="4F7DAD7B" w14:textId="77777777" w:rsidR="00DC029E" w:rsidRPr="00BA7670" w:rsidRDefault="00DC029E" w:rsidP="00DC029E">
      <w:pPr>
        <w:pStyle w:val="navadenodebeljenvelik"/>
        <w:pBdr>
          <w:top w:val="single" w:sz="4" w:space="1" w:color="auto"/>
        </w:pBdr>
        <w:rPr>
          <w:rFonts w:ascii="Arial" w:hAnsi="Arial" w:cs="Arial"/>
          <w:b w:val="0"/>
          <w:caps w:val="0"/>
          <w:sz w:val="16"/>
          <w:szCs w:val="16"/>
          <w:lang w:eastAsia="sl-SI"/>
        </w:rPr>
      </w:pPr>
      <w:r w:rsidRPr="00BA7670">
        <w:rPr>
          <w:rFonts w:ascii="Arial" w:hAnsi="Arial" w:cs="Arial"/>
          <w:b w:val="0"/>
          <w:caps w:val="0"/>
          <w:sz w:val="16"/>
          <w:szCs w:val="16"/>
          <w:lang w:eastAsia="sl-SI"/>
        </w:rPr>
        <w:t>(Ime, priimek, naslov, delež lastništva)</w:t>
      </w:r>
    </w:p>
    <w:p w14:paraId="23751F5A" w14:textId="77777777" w:rsidR="00DC029E" w:rsidRPr="00BA7670" w:rsidRDefault="00DC029E" w:rsidP="00DC029E">
      <w:pPr>
        <w:pStyle w:val="navadenodebeljenvelik"/>
        <w:rPr>
          <w:rFonts w:ascii="Arial" w:hAnsi="Arial" w:cs="Arial"/>
          <w:b w:val="0"/>
          <w:caps w:val="0"/>
          <w:sz w:val="20"/>
          <w:lang w:eastAsia="sl-SI"/>
        </w:rPr>
      </w:pPr>
    </w:p>
    <w:p w14:paraId="5F40871A" w14:textId="77777777" w:rsidR="00DC029E" w:rsidRPr="00BA7670" w:rsidRDefault="00DC029E" w:rsidP="00816D7F">
      <w:pPr>
        <w:pStyle w:val="navadenodebeljenvelik"/>
        <w:numPr>
          <w:ilvl w:val="0"/>
          <w:numId w:val="29"/>
        </w:numPr>
        <w:suppressAutoHyphens w:val="0"/>
        <w:rPr>
          <w:rFonts w:ascii="Arial" w:hAnsi="Arial" w:cs="Arial"/>
          <w:b w:val="0"/>
          <w:caps w:val="0"/>
          <w:sz w:val="20"/>
          <w:lang w:eastAsia="sl-SI"/>
        </w:rPr>
      </w:pPr>
      <w:r w:rsidRPr="00BA7670">
        <w:rPr>
          <w:rFonts w:ascii="Arial" w:hAnsi="Arial" w:cs="Arial"/>
          <w:b w:val="0"/>
          <w:caps w:val="0"/>
          <w:sz w:val="20"/>
          <w:lang w:eastAsia="sl-SI"/>
        </w:rPr>
        <w:t xml:space="preserve">Udeležba pravnih oseb v lastništvu </w:t>
      </w:r>
      <w:r w:rsidR="0000087E" w:rsidRPr="00BA7670">
        <w:rPr>
          <w:rFonts w:ascii="Arial" w:hAnsi="Arial" w:cs="Arial"/>
          <w:b w:val="0"/>
          <w:caps w:val="0"/>
          <w:sz w:val="20"/>
          <w:lang w:eastAsia="sl-SI"/>
        </w:rPr>
        <w:t>gospodarskega subjekta</w:t>
      </w:r>
      <w:r w:rsidRPr="00BA7670">
        <w:rPr>
          <w:rFonts w:ascii="Arial" w:hAnsi="Arial" w:cs="Arial"/>
          <w:b w:val="0"/>
          <w:caps w:val="0"/>
          <w:sz w:val="20"/>
          <w:lang w:eastAsia="sl-SI"/>
        </w:rPr>
        <w:t>:</w:t>
      </w:r>
    </w:p>
    <w:p w14:paraId="498BCE41" w14:textId="77777777" w:rsidR="00DC029E" w:rsidRPr="00BA7670" w:rsidRDefault="00DC029E" w:rsidP="00DC029E">
      <w:pPr>
        <w:pStyle w:val="navadenodebeljenvelik"/>
        <w:rPr>
          <w:rFonts w:ascii="Arial" w:hAnsi="Arial" w:cs="Arial"/>
          <w:b w:val="0"/>
          <w:caps w:val="0"/>
          <w:sz w:val="20"/>
          <w:lang w:eastAsia="sl-SI"/>
        </w:rPr>
      </w:pPr>
    </w:p>
    <w:p w14:paraId="13747D57" w14:textId="77777777" w:rsidR="00DC029E" w:rsidRPr="00BA7670" w:rsidRDefault="00DC029E" w:rsidP="00DC029E">
      <w:pPr>
        <w:pStyle w:val="navadenodebeljenvelik"/>
        <w:pBdr>
          <w:top w:val="single" w:sz="4" w:space="1" w:color="auto"/>
        </w:pBdr>
        <w:rPr>
          <w:rFonts w:ascii="Arial" w:hAnsi="Arial" w:cs="Arial"/>
          <w:b w:val="0"/>
          <w:caps w:val="0"/>
          <w:sz w:val="16"/>
          <w:szCs w:val="16"/>
          <w:lang w:eastAsia="sl-SI"/>
        </w:rPr>
      </w:pPr>
      <w:r w:rsidRPr="00BA7670">
        <w:rPr>
          <w:rFonts w:ascii="Arial" w:hAnsi="Arial" w:cs="Arial"/>
          <w:b w:val="0"/>
          <w:caps w:val="0"/>
          <w:sz w:val="16"/>
          <w:szCs w:val="16"/>
          <w:lang w:eastAsia="sl-SI"/>
        </w:rPr>
        <w:t>(naziv, naslov, delež lastništva)</w:t>
      </w:r>
    </w:p>
    <w:p w14:paraId="76F93164" w14:textId="77777777" w:rsidR="00DC029E" w:rsidRPr="00BA7670" w:rsidRDefault="00DC029E" w:rsidP="00DC029E">
      <w:pPr>
        <w:pStyle w:val="navadenodebeljenvelik"/>
        <w:rPr>
          <w:rFonts w:ascii="Arial" w:hAnsi="Arial" w:cs="Arial"/>
          <w:b w:val="0"/>
          <w:caps w:val="0"/>
          <w:sz w:val="20"/>
          <w:lang w:eastAsia="sl-SI"/>
        </w:rPr>
      </w:pPr>
    </w:p>
    <w:p w14:paraId="50E8D1C6" w14:textId="77777777" w:rsidR="00DC029E" w:rsidRPr="00BA7670" w:rsidRDefault="00DC029E" w:rsidP="00DC029E">
      <w:pPr>
        <w:pStyle w:val="navadenodebeljenvelik"/>
        <w:pBdr>
          <w:top w:val="single" w:sz="4" w:space="1" w:color="auto"/>
        </w:pBdr>
        <w:rPr>
          <w:rFonts w:ascii="Arial" w:hAnsi="Arial" w:cs="Arial"/>
          <w:b w:val="0"/>
          <w:caps w:val="0"/>
          <w:sz w:val="16"/>
          <w:szCs w:val="16"/>
          <w:lang w:eastAsia="sl-SI"/>
        </w:rPr>
      </w:pPr>
      <w:r w:rsidRPr="00BA7670">
        <w:rPr>
          <w:rFonts w:ascii="Arial" w:hAnsi="Arial" w:cs="Arial"/>
          <w:b w:val="0"/>
          <w:caps w:val="0"/>
          <w:sz w:val="16"/>
          <w:szCs w:val="16"/>
          <w:lang w:eastAsia="sl-SI"/>
        </w:rPr>
        <w:t>(naziv, naslov, delež lastništva)</w:t>
      </w:r>
    </w:p>
    <w:p w14:paraId="0EC469EE" w14:textId="77777777" w:rsidR="00DC029E" w:rsidRPr="00BA7670" w:rsidRDefault="00DC029E" w:rsidP="00DC029E">
      <w:pPr>
        <w:pStyle w:val="navadenodebeljenvelik"/>
        <w:rPr>
          <w:rFonts w:ascii="Arial" w:hAnsi="Arial" w:cs="Arial"/>
          <w:b w:val="0"/>
          <w:caps w:val="0"/>
          <w:sz w:val="20"/>
          <w:lang w:eastAsia="sl-SI"/>
        </w:rPr>
      </w:pPr>
    </w:p>
    <w:p w14:paraId="20209080" w14:textId="77777777" w:rsidR="00DC029E" w:rsidRPr="00BA7670" w:rsidRDefault="00DC029E" w:rsidP="00DC029E">
      <w:pPr>
        <w:pStyle w:val="navadenodebeljenvelik"/>
        <w:pBdr>
          <w:top w:val="single" w:sz="4" w:space="1" w:color="auto"/>
        </w:pBdr>
        <w:rPr>
          <w:rFonts w:ascii="Arial" w:hAnsi="Arial" w:cs="Arial"/>
          <w:b w:val="0"/>
          <w:caps w:val="0"/>
          <w:sz w:val="16"/>
          <w:szCs w:val="16"/>
          <w:lang w:eastAsia="sl-SI"/>
        </w:rPr>
      </w:pPr>
      <w:r w:rsidRPr="00BA7670">
        <w:rPr>
          <w:rFonts w:ascii="Arial" w:hAnsi="Arial" w:cs="Arial"/>
          <w:b w:val="0"/>
          <w:caps w:val="0"/>
          <w:sz w:val="16"/>
          <w:szCs w:val="16"/>
          <w:lang w:eastAsia="sl-SI"/>
        </w:rPr>
        <w:t>(naziv, naslov, delež lastništva)</w:t>
      </w:r>
    </w:p>
    <w:p w14:paraId="1C544B74" w14:textId="77777777" w:rsidR="00DC029E" w:rsidRPr="00BA7670" w:rsidRDefault="00DC029E" w:rsidP="00DC029E">
      <w:pPr>
        <w:pStyle w:val="navadenodebeljenvelik"/>
        <w:rPr>
          <w:rFonts w:ascii="Arial" w:hAnsi="Arial" w:cs="Arial"/>
          <w:b w:val="0"/>
          <w:caps w:val="0"/>
          <w:sz w:val="20"/>
          <w:lang w:eastAsia="sl-SI"/>
        </w:rPr>
      </w:pPr>
    </w:p>
    <w:p w14:paraId="68DF6985" w14:textId="77777777" w:rsidR="00DC029E" w:rsidRPr="00BA7670" w:rsidRDefault="00DC029E" w:rsidP="00DC029E">
      <w:pPr>
        <w:pStyle w:val="navadenodebeljenvelik"/>
        <w:rPr>
          <w:rFonts w:ascii="Arial" w:hAnsi="Arial" w:cs="Arial"/>
          <w:b w:val="0"/>
          <w:caps w:val="0"/>
          <w:sz w:val="20"/>
          <w:lang w:eastAsia="sl-SI"/>
        </w:rPr>
      </w:pPr>
    </w:p>
    <w:p w14:paraId="5DDFFEFD" w14:textId="77777777" w:rsidR="00DC029E" w:rsidRPr="00BA7670" w:rsidRDefault="00DC029E" w:rsidP="00DC029E">
      <w:pPr>
        <w:pStyle w:val="navadenodebeljenvelik"/>
        <w:rPr>
          <w:rFonts w:ascii="Arial" w:hAnsi="Arial" w:cs="Arial"/>
          <w:b w:val="0"/>
          <w:caps w:val="0"/>
          <w:sz w:val="20"/>
          <w:lang w:eastAsia="sl-SI"/>
        </w:rPr>
      </w:pPr>
      <w:r w:rsidRPr="00BA7670">
        <w:rPr>
          <w:rFonts w:ascii="Arial" w:hAnsi="Arial" w:cs="Arial"/>
          <w:b w:val="0"/>
          <w:caps w:val="0"/>
          <w:sz w:val="20"/>
          <w:lang w:eastAsia="sl-SI"/>
        </w:rPr>
        <w:t>Izjava skladna s šestim odstavkom 14. člena Zakona o integriteti in preprečevanju korupcije (UL RS št. 69/2011-UPB2)</w:t>
      </w:r>
    </w:p>
    <w:p w14:paraId="75460A6C" w14:textId="77777777" w:rsidR="00DC029E" w:rsidRPr="00BA7670" w:rsidRDefault="00DC029E" w:rsidP="00DC029E">
      <w:pPr>
        <w:pStyle w:val="navadenodebeljenvelik"/>
        <w:rPr>
          <w:rFonts w:ascii="Arial" w:hAnsi="Arial" w:cs="Arial"/>
          <w:b w:val="0"/>
          <w:caps w:val="0"/>
          <w:sz w:val="20"/>
          <w:lang w:eastAsia="sl-SI"/>
        </w:rPr>
      </w:pPr>
    </w:p>
    <w:p w14:paraId="1B0ABB43" w14:textId="77777777" w:rsidR="00DC029E" w:rsidRPr="00BA7670" w:rsidRDefault="00DC029E" w:rsidP="0067103A">
      <w:pPr>
        <w:ind w:firstLine="4"/>
        <w:rPr>
          <w:b/>
          <w:sz w:val="20"/>
        </w:rPr>
      </w:pPr>
      <w:r w:rsidRPr="00BA7670">
        <w:rPr>
          <w:b/>
          <w:sz w:val="20"/>
        </w:rPr>
        <w:t xml:space="preserve">Pravna ali fizična oseba, ki bo izdelala projektno dokumentacijo </w:t>
      </w:r>
      <w:r w:rsidR="005611E2" w:rsidRPr="00BA7670">
        <w:rPr>
          <w:b/>
          <w:sz w:val="20"/>
        </w:rPr>
        <w:t>(</w:t>
      </w:r>
      <w:r w:rsidR="00A35299" w:rsidRPr="00BA7670">
        <w:rPr>
          <w:b/>
          <w:sz w:val="20"/>
        </w:rPr>
        <w:t>gospodarski subjekt</w:t>
      </w:r>
      <w:r w:rsidR="005611E2" w:rsidRPr="00BA7670">
        <w:rPr>
          <w:b/>
          <w:sz w:val="20"/>
        </w:rPr>
        <w:t xml:space="preserve">) </w:t>
      </w:r>
      <w:r w:rsidRPr="00BA7670">
        <w:rPr>
          <w:b/>
          <w:sz w:val="20"/>
        </w:rPr>
        <w:t xml:space="preserve">in po </w:t>
      </w:r>
      <w:r w:rsidR="00286060" w:rsidRPr="00BA7670">
        <w:rPr>
          <w:b/>
          <w:sz w:val="20"/>
        </w:rPr>
        <w:t>Gradbenem zakonu</w:t>
      </w:r>
      <w:r w:rsidRPr="00BA7670">
        <w:rPr>
          <w:b/>
          <w:sz w:val="20"/>
        </w:rPr>
        <w:t xml:space="preserve"> izpolnjuje pogoje za projektanta:</w:t>
      </w:r>
    </w:p>
    <w:p w14:paraId="05BEADB8" w14:textId="77777777" w:rsidR="00DC029E" w:rsidRPr="00BA7670" w:rsidRDefault="00DC029E" w:rsidP="00DC029E">
      <w:pPr>
        <w:rPr>
          <w:sz w:val="16"/>
          <w:szCs w:val="16"/>
        </w:rPr>
      </w:pPr>
    </w:p>
    <w:p w14:paraId="7F1B1E0B" w14:textId="77777777" w:rsidR="00DC029E" w:rsidRPr="00BA7670" w:rsidRDefault="00DC029E" w:rsidP="00DC029E">
      <w:pPr>
        <w:rPr>
          <w:sz w:val="16"/>
          <w:szCs w:val="16"/>
        </w:rPr>
      </w:pPr>
    </w:p>
    <w:p w14:paraId="4E5C80A9" w14:textId="77777777" w:rsidR="00DC029E" w:rsidRPr="00BA7670" w:rsidRDefault="00DC029E" w:rsidP="00DC029E">
      <w:pPr>
        <w:rPr>
          <w:sz w:val="16"/>
          <w:szCs w:val="16"/>
        </w:rPr>
      </w:pPr>
    </w:p>
    <w:p w14:paraId="4DC0A631" w14:textId="77777777" w:rsidR="00DC029E" w:rsidRPr="00BA7670" w:rsidRDefault="00DC029E" w:rsidP="00DC029E">
      <w:pPr>
        <w:rPr>
          <w:sz w:val="16"/>
          <w:szCs w:val="16"/>
        </w:rPr>
      </w:pPr>
    </w:p>
    <w:p w14:paraId="72B4749F" w14:textId="77777777" w:rsidR="00DC029E" w:rsidRPr="00BA7670" w:rsidRDefault="00DC029E" w:rsidP="00DC029E">
      <w:pPr>
        <w:pBdr>
          <w:top w:val="single" w:sz="4" w:space="1" w:color="auto"/>
        </w:pBdr>
        <w:rPr>
          <w:noProof/>
        </w:rPr>
      </w:pPr>
      <w:r w:rsidRPr="00BA7670">
        <w:rPr>
          <w:sz w:val="16"/>
          <w:szCs w:val="16"/>
        </w:rPr>
        <w:t>naziv, naslov</w:t>
      </w:r>
      <w:r w:rsidRPr="00BA7670">
        <w:rPr>
          <w:sz w:val="16"/>
          <w:szCs w:val="16"/>
        </w:rPr>
        <w:tab/>
        <w:t xml:space="preserve">      </w:t>
      </w:r>
      <w:r w:rsidRPr="00BA7670">
        <w:rPr>
          <w:sz w:val="16"/>
          <w:szCs w:val="16"/>
        </w:rPr>
        <w:tab/>
      </w:r>
      <w:r w:rsidRPr="00BA7670">
        <w:rPr>
          <w:sz w:val="16"/>
          <w:szCs w:val="16"/>
        </w:rPr>
        <w:tab/>
      </w:r>
      <w:r w:rsidRPr="00BA7670">
        <w:rPr>
          <w:sz w:val="16"/>
          <w:szCs w:val="16"/>
        </w:rPr>
        <w:tab/>
      </w:r>
      <w:r w:rsidRPr="00BA7670">
        <w:rPr>
          <w:sz w:val="16"/>
          <w:szCs w:val="16"/>
        </w:rPr>
        <w:tab/>
      </w:r>
      <w:r w:rsidRPr="00BA7670">
        <w:rPr>
          <w:sz w:val="16"/>
          <w:szCs w:val="16"/>
        </w:rPr>
        <w:tab/>
      </w:r>
      <w:r w:rsidRPr="00BA7670">
        <w:rPr>
          <w:sz w:val="16"/>
          <w:szCs w:val="16"/>
        </w:rPr>
        <w:tab/>
      </w:r>
      <w:r w:rsidRPr="00BA7670">
        <w:rPr>
          <w:sz w:val="16"/>
          <w:szCs w:val="16"/>
        </w:rPr>
        <w:tab/>
      </w:r>
      <w:r w:rsidRPr="00BA7670">
        <w:rPr>
          <w:sz w:val="16"/>
          <w:szCs w:val="16"/>
        </w:rPr>
        <w:tab/>
        <w:t>žig, podpis</w:t>
      </w:r>
      <w:r w:rsidRPr="00BA7670">
        <w:rPr>
          <w:b/>
          <w:sz w:val="28"/>
          <w:szCs w:val="28"/>
        </w:rPr>
        <w:t xml:space="preserve"> </w:t>
      </w:r>
    </w:p>
    <w:p w14:paraId="0FEAFB44" w14:textId="77777777" w:rsidR="00DC029E" w:rsidRPr="00BA7670" w:rsidRDefault="00DC029E" w:rsidP="00DC029E">
      <w:pPr>
        <w:rPr>
          <w:b/>
          <w:noProof/>
          <w:sz w:val="18"/>
          <w:szCs w:val="18"/>
        </w:rPr>
      </w:pPr>
    </w:p>
    <w:p w14:paraId="44B60AC9" w14:textId="77777777" w:rsidR="00DC029E" w:rsidRPr="00BA7670" w:rsidRDefault="00DC029E" w:rsidP="00DC029E">
      <w:pPr>
        <w:rPr>
          <w:b/>
          <w:noProof/>
          <w:sz w:val="18"/>
          <w:szCs w:val="18"/>
        </w:rPr>
      </w:pPr>
    </w:p>
    <w:p w14:paraId="16C8ABDF" w14:textId="77777777" w:rsidR="00DC029E" w:rsidRPr="00BA7670" w:rsidRDefault="00DC029E" w:rsidP="00DC029E">
      <w:pPr>
        <w:rPr>
          <w:b/>
          <w:noProof/>
          <w:sz w:val="18"/>
          <w:szCs w:val="18"/>
        </w:rPr>
      </w:pPr>
    </w:p>
    <w:p w14:paraId="2B763E3D" w14:textId="77777777" w:rsidR="00DC029E" w:rsidRPr="00BA7670" w:rsidRDefault="00DC029E" w:rsidP="00DC029E">
      <w:pPr>
        <w:rPr>
          <w:b/>
          <w:noProof/>
          <w:sz w:val="18"/>
          <w:szCs w:val="18"/>
        </w:rPr>
      </w:pPr>
      <w:r w:rsidRPr="00BA7670">
        <w:rPr>
          <w:b/>
          <w:noProof/>
          <w:sz w:val="18"/>
          <w:szCs w:val="18"/>
        </w:rPr>
        <w:t>Navodilo:</w:t>
      </w:r>
    </w:p>
    <w:p w14:paraId="723E74C9" w14:textId="77777777" w:rsidR="00DC029E" w:rsidRPr="00BA7670" w:rsidRDefault="00DC029E" w:rsidP="00816D7F">
      <w:pPr>
        <w:numPr>
          <w:ilvl w:val="0"/>
          <w:numId w:val="28"/>
        </w:numPr>
        <w:suppressAutoHyphens w:val="0"/>
        <w:jc w:val="left"/>
        <w:rPr>
          <w:i/>
          <w:noProof/>
          <w:sz w:val="16"/>
          <w:szCs w:val="16"/>
        </w:rPr>
      </w:pPr>
      <w:r w:rsidRPr="00BA7670">
        <w:rPr>
          <w:i/>
          <w:noProof/>
          <w:sz w:val="16"/>
          <w:szCs w:val="16"/>
        </w:rPr>
        <w:t>V primeru več partnerskih ponudb se obrazec kopira za vsakega partnerja posebej,</w:t>
      </w:r>
    </w:p>
    <w:p w14:paraId="61133FEC" w14:textId="77777777" w:rsidR="00DC029E" w:rsidRPr="00BA7670" w:rsidRDefault="00DC029E" w:rsidP="00816D7F">
      <w:pPr>
        <w:numPr>
          <w:ilvl w:val="0"/>
          <w:numId w:val="28"/>
        </w:numPr>
        <w:suppressAutoHyphens w:val="0"/>
        <w:jc w:val="left"/>
        <w:rPr>
          <w:i/>
          <w:noProof/>
          <w:sz w:val="16"/>
          <w:szCs w:val="16"/>
        </w:rPr>
      </w:pPr>
      <w:r w:rsidRPr="00BA7670">
        <w:rPr>
          <w:i/>
          <w:noProof/>
          <w:sz w:val="16"/>
          <w:szCs w:val="16"/>
        </w:rPr>
        <w:t>V primeru nastopa s podizvajalci se obrazec fotokopira za vsakega podizvajalca posebej,</w:t>
      </w:r>
    </w:p>
    <w:p w14:paraId="3A883925" w14:textId="77777777" w:rsidR="00DC029E" w:rsidRPr="00BA7670" w:rsidRDefault="00DC029E" w:rsidP="00816D7F">
      <w:pPr>
        <w:pStyle w:val="Odstavekseznama"/>
        <w:numPr>
          <w:ilvl w:val="0"/>
          <w:numId w:val="28"/>
        </w:numPr>
        <w:rPr>
          <w:rFonts w:ascii="Arial" w:hAnsi="Arial"/>
          <w:i/>
          <w:sz w:val="16"/>
          <w:szCs w:val="16"/>
          <w:u w:val="single"/>
        </w:rPr>
      </w:pPr>
      <w:r w:rsidRPr="00BA7670">
        <w:rPr>
          <w:rFonts w:ascii="Arial" w:hAnsi="Arial"/>
          <w:i/>
          <w:sz w:val="16"/>
          <w:szCs w:val="16"/>
          <w:u w:val="single"/>
        </w:rPr>
        <w:t xml:space="preserve">Izpolnjeno in podpisano izjavo bo </w:t>
      </w:r>
      <w:r w:rsidR="0000087E" w:rsidRPr="00BA7670">
        <w:rPr>
          <w:rFonts w:ascii="Arial" w:hAnsi="Arial"/>
          <w:i/>
          <w:sz w:val="16"/>
          <w:szCs w:val="16"/>
          <w:u w:val="single"/>
        </w:rPr>
        <w:t>gospodarski subjekt</w:t>
      </w:r>
      <w:r w:rsidR="005611E2" w:rsidRPr="00BA7670">
        <w:rPr>
          <w:rFonts w:ascii="Arial" w:hAnsi="Arial"/>
          <w:i/>
          <w:sz w:val="16"/>
          <w:szCs w:val="16"/>
          <w:u w:val="single"/>
        </w:rPr>
        <w:t xml:space="preserve"> </w:t>
      </w:r>
      <w:r w:rsidRPr="00BA7670">
        <w:rPr>
          <w:rFonts w:ascii="Arial" w:hAnsi="Arial"/>
          <w:i/>
          <w:sz w:val="16"/>
          <w:szCs w:val="16"/>
          <w:u w:val="single"/>
        </w:rPr>
        <w:t>dostavil pred izvedbo pogajanj na poziv naročnika.</w:t>
      </w:r>
    </w:p>
    <w:p w14:paraId="17051650" w14:textId="2056CF78" w:rsidR="00DC029E" w:rsidRPr="00BA7670" w:rsidRDefault="00DC029E">
      <w:pPr>
        <w:widowControl/>
        <w:suppressAutoHyphens w:val="0"/>
        <w:jc w:val="left"/>
        <w:rPr>
          <w:rFonts w:eastAsia="Calibri" w:cs="Times New Roman"/>
          <w:b/>
          <w:sz w:val="20"/>
          <w:szCs w:val="24"/>
          <w:lang w:eastAsia="en-US"/>
        </w:rPr>
      </w:pPr>
      <w:r w:rsidRPr="00BA7670">
        <w:br w:type="page"/>
      </w:r>
    </w:p>
    <w:p w14:paraId="281019FA" w14:textId="4F867AD5" w:rsidR="003415CF" w:rsidRPr="00BA7670" w:rsidRDefault="003415CF" w:rsidP="003415CF">
      <w:pPr>
        <w:pStyle w:val="NaslovPRILOGE"/>
        <w:jc w:val="left"/>
        <w:rPr>
          <w:b w:val="0"/>
          <w:highlight w:val="cyan"/>
        </w:rPr>
      </w:pPr>
      <w:bookmarkStart w:id="22" w:name="_Toc515450035"/>
      <w:bookmarkEnd w:id="20"/>
      <w:r w:rsidRPr="00BA7670">
        <w:rPr>
          <w:rStyle w:val="NaslovPRILOGEZnak"/>
          <w:szCs w:val="20"/>
        </w:rPr>
        <w:t>Priloga</w:t>
      </w:r>
      <w:r w:rsidRPr="00BA7670">
        <w:rPr>
          <w:rStyle w:val="NaslovPRILOGEZnak"/>
        </w:rPr>
        <w:t xml:space="preserve">  </w:t>
      </w:r>
      <w:r w:rsidRPr="00BA7670">
        <w:rPr>
          <w:rStyle w:val="NaslovPRILOGEZnak"/>
          <w:szCs w:val="20"/>
        </w:rPr>
        <w:t xml:space="preserve"> </w:t>
      </w:r>
      <w:r w:rsidRPr="00BA7670">
        <w:rPr>
          <w:rStyle w:val="NaslovPRILOGEZnak"/>
          <w:rFonts w:cs="Arial"/>
          <w:szCs w:val="20"/>
        </w:rPr>
        <w:t>ANKETA</w:t>
      </w:r>
      <w:bookmarkEnd w:id="22"/>
    </w:p>
    <w:p w14:paraId="0CC15F85" w14:textId="77777777" w:rsidR="00D2054C" w:rsidRPr="00BA7670" w:rsidRDefault="00D2054C" w:rsidP="00D2054C">
      <w:pPr>
        <w:rPr>
          <w:b/>
          <w:sz w:val="20"/>
        </w:rPr>
      </w:pPr>
    </w:p>
    <w:p w14:paraId="717A20AB" w14:textId="77777777" w:rsidR="00D2054C" w:rsidRPr="00BA7670" w:rsidRDefault="00D2054C" w:rsidP="00D2054C">
      <w:pPr>
        <w:pStyle w:val="Oznaenseznam1"/>
        <w:jc w:val="left"/>
        <w:rPr>
          <w:rFonts w:ascii="Arial" w:hAnsi="Arial" w:cs="Arial"/>
          <w:szCs w:val="20"/>
        </w:rPr>
      </w:pPr>
      <w:r w:rsidRPr="00BA7670">
        <w:rPr>
          <w:rFonts w:ascii="Arial" w:hAnsi="Arial" w:cs="Arial"/>
          <w:b/>
          <w:szCs w:val="20"/>
        </w:rPr>
        <w:t>Navodilo:</w:t>
      </w:r>
    </w:p>
    <w:p w14:paraId="75443887" w14:textId="77777777" w:rsidR="00D2054C" w:rsidRPr="00BA7670" w:rsidRDefault="00D2054C" w:rsidP="00D2054C">
      <w:pPr>
        <w:pStyle w:val="Oznaenseznam1"/>
        <w:jc w:val="left"/>
        <w:rPr>
          <w:rFonts w:ascii="Arial" w:hAnsi="Arial" w:cs="Arial"/>
          <w:szCs w:val="20"/>
        </w:rPr>
      </w:pPr>
      <w:r w:rsidRPr="00BA7670">
        <w:rPr>
          <w:rFonts w:ascii="Arial" w:hAnsi="Arial" w:cs="Arial"/>
          <w:szCs w:val="20"/>
        </w:rPr>
        <w:t xml:space="preserve">Spodnjo anketo lahko izpolnite na spletu na povezavi </w:t>
      </w:r>
    </w:p>
    <w:p w14:paraId="55398F59" w14:textId="2002DBF4" w:rsidR="00A642F7" w:rsidRPr="00BA7670" w:rsidRDefault="00286060" w:rsidP="00D2054C">
      <w:pPr>
        <w:pStyle w:val="Oznaenseznam1"/>
        <w:jc w:val="left"/>
        <w:rPr>
          <w:rFonts w:ascii="Arial" w:hAnsi="Arial" w:cs="Arial"/>
          <w:b/>
          <w:bCs/>
          <w:szCs w:val="20"/>
          <w:shd w:val="clear" w:color="auto" w:fill="FFFFFF"/>
        </w:rPr>
      </w:pPr>
      <w:r w:rsidRPr="00BA7670">
        <w:rPr>
          <w:rFonts w:ascii="Arial" w:hAnsi="Arial" w:cs="Arial"/>
          <w:b/>
          <w:szCs w:val="20"/>
          <w:shd w:val="clear" w:color="auto" w:fill="FFFFFF"/>
        </w:rPr>
        <w:t>https://www.1ka.si/a/</w:t>
      </w:r>
      <w:r w:rsidR="00091428" w:rsidRPr="00BA7670">
        <w:rPr>
          <w:rFonts w:ascii="Arial" w:hAnsi="Arial" w:cs="Arial"/>
          <w:b/>
          <w:szCs w:val="20"/>
          <w:shd w:val="clear" w:color="auto" w:fill="FFFFFF"/>
        </w:rPr>
        <w:t>174399</w:t>
      </w:r>
      <w:r w:rsidRPr="00BA7670">
        <w:rPr>
          <w:rStyle w:val="Hiperpovezava"/>
          <w:rFonts w:ascii="Arial" w:hAnsi="Arial" w:cs="Arial"/>
          <w:b/>
          <w:bCs/>
          <w:color w:val="auto"/>
          <w:szCs w:val="20"/>
          <w:shd w:val="clear" w:color="auto" w:fill="FFFFFF"/>
        </w:rPr>
        <w:t xml:space="preserve"> </w:t>
      </w:r>
    </w:p>
    <w:p w14:paraId="1C3D305C" w14:textId="77777777" w:rsidR="00971566" w:rsidRPr="00BA7670" w:rsidRDefault="00D2054C" w:rsidP="00D2054C">
      <w:pPr>
        <w:pStyle w:val="Oznaenseznam1"/>
        <w:jc w:val="left"/>
        <w:rPr>
          <w:rFonts w:ascii="Arial" w:hAnsi="Arial" w:cs="Arial"/>
          <w:szCs w:val="20"/>
        </w:rPr>
      </w:pPr>
      <w:r w:rsidRPr="00BA7670">
        <w:rPr>
          <w:rFonts w:ascii="Arial" w:hAnsi="Arial" w:cs="Arial"/>
          <w:szCs w:val="20"/>
        </w:rPr>
        <w:t xml:space="preserve">ali pa jo stiskate, izpolnite in priložite natečajnemu elaboratu oz. pošljete po pošti na ZAPS v roku enega tedna po oddaji natečaja s pripisom ANKETA – </w:t>
      </w:r>
      <w:r w:rsidR="00971566" w:rsidRPr="00BA7670">
        <w:rPr>
          <w:rFonts w:ascii="Arial" w:hAnsi="Arial" w:cs="Arial"/>
          <w:szCs w:val="20"/>
        </w:rPr>
        <w:t>STANOVANJSKA SOSESKA NOVO POBREŽJE MARIBOR</w:t>
      </w:r>
    </w:p>
    <w:p w14:paraId="727509E4" w14:textId="77777777" w:rsidR="00D2054C" w:rsidRPr="00BA7670" w:rsidRDefault="00D2054C" w:rsidP="00D2054C">
      <w:pPr>
        <w:pStyle w:val="Oznaenseznam1"/>
        <w:jc w:val="left"/>
        <w:rPr>
          <w:rFonts w:ascii="Arial" w:hAnsi="Arial" w:cs="Arial"/>
          <w:szCs w:val="20"/>
        </w:rPr>
      </w:pPr>
    </w:p>
    <w:p w14:paraId="0F09732E" w14:textId="77777777" w:rsidR="00971566" w:rsidRPr="00BA7670" w:rsidRDefault="00971566" w:rsidP="002A624B">
      <w:pPr>
        <w:jc w:val="left"/>
        <w:rPr>
          <w:b/>
          <w:caps/>
          <w:sz w:val="28"/>
          <w:szCs w:val="28"/>
          <w:lang w:eastAsia="en-US"/>
        </w:rPr>
      </w:pPr>
      <w:r w:rsidRPr="00BA7670">
        <w:rPr>
          <w:b/>
          <w:caps/>
          <w:sz w:val="28"/>
          <w:szCs w:val="28"/>
          <w:lang w:eastAsia="en-US"/>
        </w:rPr>
        <w:t>STANOVANJSKA SOSESKA NOVO POBREŽJE MARIBOR</w:t>
      </w:r>
    </w:p>
    <w:p w14:paraId="78946F38" w14:textId="77777777" w:rsidR="00D2054C" w:rsidRPr="00BA7670" w:rsidRDefault="00D2054C" w:rsidP="00D2054C">
      <w:pPr>
        <w:rPr>
          <w:b/>
          <w:sz w:val="20"/>
        </w:rPr>
      </w:pPr>
    </w:p>
    <w:p w14:paraId="717BAA6E" w14:textId="77777777" w:rsidR="00D2054C" w:rsidRPr="00BA7670" w:rsidRDefault="00D2054C" w:rsidP="00D2054C">
      <w:pPr>
        <w:rPr>
          <w:b/>
          <w:sz w:val="20"/>
        </w:rPr>
      </w:pPr>
    </w:p>
    <w:p w14:paraId="30463E2A" w14:textId="77777777" w:rsidR="00D2054C" w:rsidRPr="00BA7670" w:rsidRDefault="00D2054C" w:rsidP="00D2054C">
      <w:pPr>
        <w:rPr>
          <w:b/>
          <w:sz w:val="20"/>
        </w:rPr>
      </w:pPr>
      <w:r w:rsidRPr="00BA7670">
        <w:rPr>
          <w:b/>
          <w:sz w:val="20"/>
        </w:rPr>
        <w:t>_______________________________________________________________________________</w:t>
      </w:r>
    </w:p>
    <w:p w14:paraId="11CBA302" w14:textId="77777777" w:rsidR="00D2054C" w:rsidRPr="00BA7670" w:rsidRDefault="00D2054C" w:rsidP="00D2054C">
      <w:pPr>
        <w:tabs>
          <w:tab w:val="left" w:pos="6521"/>
          <w:tab w:val="left" w:pos="7938"/>
        </w:tabs>
        <w:rPr>
          <w:i/>
          <w:sz w:val="20"/>
        </w:rPr>
      </w:pPr>
    </w:p>
    <w:p w14:paraId="4C393DB8" w14:textId="77777777" w:rsidR="00D2054C" w:rsidRPr="00BA7670" w:rsidRDefault="00D2054C" w:rsidP="00D2054C">
      <w:pPr>
        <w:tabs>
          <w:tab w:val="left" w:pos="6521"/>
          <w:tab w:val="left" w:pos="7938"/>
        </w:tabs>
        <w:rPr>
          <w:i/>
          <w:sz w:val="20"/>
        </w:rPr>
      </w:pPr>
      <w:r w:rsidRPr="00BA7670">
        <w:rPr>
          <w:i/>
          <w:sz w:val="20"/>
        </w:rPr>
        <w:t>Spoštovani člani,</w:t>
      </w:r>
    </w:p>
    <w:p w14:paraId="4B01AC50" w14:textId="77777777" w:rsidR="00D2054C" w:rsidRPr="00BA7670" w:rsidRDefault="00D2054C" w:rsidP="00D2054C">
      <w:pPr>
        <w:tabs>
          <w:tab w:val="left" w:pos="6521"/>
          <w:tab w:val="left" w:pos="7938"/>
        </w:tabs>
        <w:rPr>
          <w:sz w:val="20"/>
        </w:rPr>
      </w:pPr>
    </w:p>
    <w:p w14:paraId="1A3C4531" w14:textId="77777777" w:rsidR="00D2054C" w:rsidRPr="00BA7670" w:rsidRDefault="00D2054C" w:rsidP="00D2054C">
      <w:pPr>
        <w:tabs>
          <w:tab w:val="left" w:pos="6521"/>
          <w:tab w:val="left" w:pos="7938"/>
        </w:tabs>
        <w:rPr>
          <w:i/>
          <w:sz w:val="20"/>
        </w:rPr>
      </w:pPr>
      <w:r w:rsidRPr="00BA7670">
        <w:rPr>
          <w:i/>
          <w:sz w:val="20"/>
        </w:rPr>
        <w:t xml:space="preserve">ZAPS si prizadeva s proaktivnim pristopom izboljševati natečajni sistem v okviru veljavnih predpisov in istočasno zbrati čim več izkušenj in pripraviti rešitve za novi natečajni pravilnik. Zato potrebujemo mnenje članov, zlasti tistih ki se udeležujejo natečajev. Anketa je anonimna, sprašujemo pa vas po oceni konkretnega natečaja. Za pripombe glede splošne natečajne prakse se prosimo obrnite na naslov </w:t>
      </w:r>
      <w:hyperlink r:id="rId9" w:history="1">
        <w:r w:rsidRPr="00BA7670">
          <w:rPr>
            <w:rStyle w:val="Hiperpovezava"/>
            <w:i/>
            <w:color w:val="auto"/>
            <w:sz w:val="20"/>
          </w:rPr>
          <w:t>natecaji@zaps.si</w:t>
        </w:r>
      </w:hyperlink>
      <w:r w:rsidRPr="00BA7670">
        <w:rPr>
          <w:i/>
          <w:sz w:val="20"/>
        </w:rPr>
        <w:t>. Z odgovori na vprašanja boste pomagali oblikovati kakovostnejše natečajne rešitve za kar se vam že v naprej zahvaljujemo!</w:t>
      </w:r>
    </w:p>
    <w:p w14:paraId="15373142" w14:textId="77777777" w:rsidR="00D2054C" w:rsidRPr="00BA7670" w:rsidRDefault="00D2054C" w:rsidP="00D2054C">
      <w:pPr>
        <w:tabs>
          <w:tab w:val="left" w:pos="6521"/>
          <w:tab w:val="left" w:pos="7938"/>
        </w:tabs>
      </w:pPr>
    </w:p>
    <w:p w14:paraId="01697D42" w14:textId="77777777" w:rsidR="00D2054C" w:rsidRPr="00BA7670" w:rsidRDefault="00D2054C" w:rsidP="00D2054C">
      <w:pPr>
        <w:tabs>
          <w:tab w:val="left" w:pos="6521"/>
          <w:tab w:val="left" w:pos="7938"/>
        </w:tabs>
        <w:rPr>
          <w:b/>
        </w:rPr>
      </w:pPr>
      <w:bookmarkStart w:id="23" w:name="_Hlk489440566"/>
      <w:r w:rsidRPr="00BA7670">
        <w:rPr>
          <w:b/>
        </w:rPr>
        <w:t xml:space="preserve">NAGRADE IN PRIZNANJA </w:t>
      </w:r>
    </w:p>
    <w:tbl>
      <w:tblPr>
        <w:tblStyle w:val="Tabelamrea"/>
        <w:tblW w:w="9074" w:type="dxa"/>
        <w:tblInd w:w="-5" w:type="dxa"/>
        <w:tblLook w:val="04A0" w:firstRow="1" w:lastRow="0" w:firstColumn="1" w:lastColumn="0" w:noHBand="0" w:noVBand="1"/>
      </w:tblPr>
      <w:tblGrid>
        <w:gridCol w:w="5673"/>
        <w:gridCol w:w="681"/>
        <w:gridCol w:w="460"/>
        <w:gridCol w:w="220"/>
        <w:gridCol w:w="680"/>
        <w:gridCol w:w="234"/>
        <w:gridCol w:w="446"/>
        <w:gridCol w:w="680"/>
      </w:tblGrid>
      <w:tr w:rsidR="00D2054C" w:rsidRPr="00BA7670" w14:paraId="50D8EFB3" w14:textId="77777777" w:rsidTr="00C7608F">
        <w:tc>
          <w:tcPr>
            <w:tcW w:w="5673" w:type="dxa"/>
            <w:tcBorders>
              <w:top w:val="nil"/>
              <w:left w:val="nil"/>
              <w:bottom w:val="single" w:sz="4" w:space="0" w:color="auto"/>
              <w:right w:val="nil"/>
            </w:tcBorders>
            <w:shd w:val="clear" w:color="auto" w:fill="auto"/>
            <w:tcMar>
              <w:left w:w="0" w:type="dxa"/>
              <w:right w:w="0" w:type="dxa"/>
            </w:tcMar>
          </w:tcPr>
          <w:p w14:paraId="46F6FD01" w14:textId="77777777" w:rsidR="00D2054C" w:rsidRPr="00BA7670" w:rsidRDefault="00D2054C" w:rsidP="00C7608F"/>
        </w:tc>
        <w:tc>
          <w:tcPr>
            <w:tcW w:w="1141" w:type="dxa"/>
            <w:gridSpan w:val="2"/>
            <w:tcBorders>
              <w:top w:val="nil"/>
              <w:left w:val="nil"/>
              <w:bottom w:val="single" w:sz="4" w:space="0" w:color="auto"/>
              <w:right w:val="nil"/>
            </w:tcBorders>
            <w:shd w:val="clear" w:color="auto" w:fill="auto"/>
            <w:tcMar>
              <w:left w:w="0" w:type="dxa"/>
              <w:right w:w="0" w:type="dxa"/>
            </w:tcMar>
            <w:vAlign w:val="bottom"/>
          </w:tcPr>
          <w:p w14:paraId="0C54F9C4" w14:textId="77777777" w:rsidR="00D2054C" w:rsidRPr="00BA7670" w:rsidRDefault="00D2054C" w:rsidP="00C7608F">
            <w:r w:rsidRPr="00BA7670">
              <w:rPr>
                <w:i/>
                <w:sz w:val="18"/>
              </w:rPr>
              <w:t>Prenizek</w:t>
            </w:r>
          </w:p>
        </w:tc>
        <w:tc>
          <w:tcPr>
            <w:tcW w:w="1134" w:type="dxa"/>
            <w:gridSpan w:val="3"/>
            <w:tcBorders>
              <w:top w:val="nil"/>
              <w:left w:val="nil"/>
              <w:bottom w:val="single" w:sz="4" w:space="0" w:color="auto"/>
              <w:right w:val="nil"/>
            </w:tcBorders>
            <w:shd w:val="clear" w:color="auto" w:fill="auto"/>
            <w:tcMar>
              <w:left w:w="0" w:type="dxa"/>
              <w:right w:w="0" w:type="dxa"/>
            </w:tcMar>
            <w:vAlign w:val="bottom"/>
          </w:tcPr>
          <w:p w14:paraId="32FE9072" w14:textId="77777777" w:rsidR="00D2054C" w:rsidRPr="00BA7670" w:rsidRDefault="00D2054C" w:rsidP="00C7608F">
            <w:pPr>
              <w:jc w:val="center"/>
            </w:pPr>
            <w:r w:rsidRPr="00BA7670">
              <w:rPr>
                <w:i/>
                <w:sz w:val="18"/>
              </w:rPr>
              <w:t>Primeren</w:t>
            </w:r>
          </w:p>
        </w:tc>
        <w:tc>
          <w:tcPr>
            <w:tcW w:w="1126" w:type="dxa"/>
            <w:gridSpan w:val="2"/>
            <w:tcBorders>
              <w:top w:val="nil"/>
              <w:left w:val="nil"/>
              <w:bottom w:val="single" w:sz="4" w:space="0" w:color="auto"/>
              <w:right w:val="nil"/>
            </w:tcBorders>
            <w:shd w:val="clear" w:color="auto" w:fill="auto"/>
            <w:tcMar>
              <w:left w:w="0" w:type="dxa"/>
              <w:right w:w="0" w:type="dxa"/>
            </w:tcMar>
            <w:vAlign w:val="bottom"/>
          </w:tcPr>
          <w:p w14:paraId="6AF840C0" w14:textId="77777777" w:rsidR="00D2054C" w:rsidRPr="00BA7670" w:rsidRDefault="00D2054C" w:rsidP="00C7608F">
            <w:pPr>
              <w:jc w:val="right"/>
            </w:pPr>
            <w:r w:rsidRPr="00BA7670">
              <w:rPr>
                <w:i/>
                <w:sz w:val="18"/>
              </w:rPr>
              <w:t>Previsok</w:t>
            </w:r>
          </w:p>
        </w:tc>
      </w:tr>
      <w:tr w:rsidR="00D2054C" w:rsidRPr="00BA7670" w14:paraId="638DD891" w14:textId="77777777" w:rsidTr="00C7608F">
        <w:tc>
          <w:tcPr>
            <w:tcW w:w="5673" w:type="dxa"/>
            <w:tcBorders>
              <w:top w:val="single" w:sz="4" w:space="0" w:color="auto"/>
              <w:bottom w:val="single" w:sz="4" w:space="0" w:color="auto"/>
            </w:tcBorders>
            <w:tcMar>
              <w:left w:w="0" w:type="dxa"/>
              <w:right w:w="0" w:type="dxa"/>
            </w:tcMar>
          </w:tcPr>
          <w:p w14:paraId="2D7079E0" w14:textId="77777777" w:rsidR="00D2054C" w:rsidRPr="00BA7670" w:rsidRDefault="00D2054C" w:rsidP="00C7608F">
            <w:r w:rsidRPr="00BA7670">
              <w:t>Nagradni sklad je</w:t>
            </w:r>
          </w:p>
        </w:tc>
        <w:tc>
          <w:tcPr>
            <w:tcW w:w="681" w:type="dxa"/>
            <w:tcBorders>
              <w:top w:val="single" w:sz="4" w:space="0" w:color="auto"/>
              <w:bottom w:val="single" w:sz="4" w:space="0" w:color="auto"/>
            </w:tcBorders>
            <w:shd w:val="clear" w:color="auto" w:fill="DBE5F1" w:themeFill="accent1" w:themeFillTint="33"/>
            <w:tcMar>
              <w:left w:w="0" w:type="dxa"/>
              <w:right w:w="0" w:type="dxa"/>
            </w:tcMar>
          </w:tcPr>
          <w:p w14:paraId="4F0043AA" w14:textId="77777777" w:rsidR="00D2054C" w:rsidRPr="00BA7670" w:rsidRDefault="00D2054C" w:rsidP="00C7608F">
            <w:pPr>
              <w:jc w:val="center"/>
            </w:pPr>
            <w:r w:rsidRPr="00BA7670">
              <w:t>1</w:t>
            </w:r>
          </w:p>
        </w:tc>
        <w:tc>
          <w:tcPr>
            <w:tcW w:w="680" w:type="dxa"/>
            <w:gridSpan w:val="2"/>
            <w:tcBorders>
              <w:top w:val="single" w:sz="4" w:space="0" w:color="auto"/>
              <w:bottom w:val="single" w:sz="4" w:space="0" w:color="auto"/>
            </w:tcBorders>
            <w:shd w:val="clear" w:color="auto" w:fill="DBE5F1" w:themeFill="accent1" w:themeFillTint="33"/>
            <w:tcMar>
              <w:left w:w="0" w:type="dxa"/>
              <w:right w:w="0" w:type="dxa"/>
            </w:tcMar>
          </w:tcPr>
          <w:p w14:paraId="5830C0ED" w14:textId="77777777" w:rsidR="00D2054C" w:rsidRPr="00BA7670" w:rsidRDefault="00D2054C" w:rsidP="00C7608F">
            <w:pPr>
              <w:jc w:val="center"/>
            </w:pPr>
            <w:r w:rsidRPr="00BA7670">
              <w:t>2</w:t>
            </w:r>
          </w:p>
        </w:tc>
        <w:tc>
          <w:tcPr>
            <w:tcW w:w="680" w:type="dxa"/>
            <w:tcBorders>
              <w:top w:val="single" w:sz="4" w:space="0" w:color="auto"/>
              <w:bottom w:val="single" w:sz="4" w:space="0" w:color="auto"/>
            </w:tcBorders>
            <w:shd w:val="clear" w:color="auto" w:fill="DBE5F1" w:themeFill="accent1" w:themeFillTint="33"/>
            <w:tcMar>
              <w:left w:w="0" w:type="dxa"/>
              <w:right w:w="0" w:type="dxa"/>
            </w:tcMar>
          </w:tcPr>
          <w:p w14:paraId="61661AB7" w14:textId="77777777" w:rsidR="00D2054C" w:rsidRPr="00BA7670" w:rsidRDefault="00D2054C" w:rsidP="00C7608F">
            <w:pPr>
              <w:jc w:val="center"/>
            </w:pPr>
            <w:r w:rsidRPr="00BA7670">
              <w:t>3</w:t>
            </w:r>
          </w:p>
        </w:tc>
        <w:tc>
          <w:tcPr>
            <w:tcW w:w="680" w:type="dxa"/>
            <w:gridSpan w:val="2"/>
            <w:tcBorders>
              <w:top w:val="single" w:sz="4" w:space="0" w:color="auto"/>
              <w:bottom w:val="single" w:sz="4" w:space="0" w:color="auto"/>
            </w:tcBorders>
            <w:shd w:val="clear" w:color="auto" w:fill="DBE5F1" w:themeFill="accent1" w:themeFillTint="33"/>
            <w:tcMar>
              <w:left w:w="0" w:type="dxa"/>
              <w:right w:w="0" w:type="dxa"/>
            </w:tcMar>
          </w:tcPr>
          <w:p w14:paraId="251BB76C" w14:textId="77777777" w:rsidR="00D2054C" w:rsidRPr="00BA7670" w:rsidRDefault="00D2054C" w:rsidP="00C7608F">
            <w:pPr>
              <w:jc w:val="center"/>
            </w:pPr>
            <w:r w:rsidRPr="00BA7670">
              <w:t>4</w:t>
            </w:r>
          </w:p>
        </w:tc>
        <w:tc>
          <w:tcPr>
            <w:tcW w:w="680" w:type="dxa"/>
            <w:tcBorders>
              <w:top w:val="single" w:sz="4" w:space="0" w:color="auto"/>
              <w:bottom w:val="single" w:sz="4" w:space="0" w:color="auto"/>
            </w:tcBorders>
            <w:shd w:val="clear" w:color="auto" w:fill="DBE5F1" w:themeFill="accent1" w:themeFillTint="33"/>
            <w:tcMar>
              <w:left w:w="0" w:type="dxa"/>
              <w:right w:w="0" w:type="dxa"/>
            </w:tcMar>
          </w:tcPr>
          <w:p w14:paraId="33587504" w14:textId="77777777" w:rsidR="00D2054C" w:rsidRPr="00BA7670" w:rsidRDefault="00D2054C" w:rsidP="00C7608F">
            <w:pPr>
              <w:jc w:val="center"/>
            </w:pPr>
            <w:r w:rsidRPr="00BA7670">
              <w:t>5</w:t>
            </w:r>
          </w:p>
        </w:tc>
      </w:tr>
      <w:tr w:rsidR="00D2054C" w:rsidRPr="00BA7670" w14:paraId="395B7F0E" w14:textId="77777777" w:rsidTr="00C7608F">
        <w:tc>
          <w:tcPr>
            <w:tcW w:w="5673" w:type="dxa"/>
            <w:tcBorders>
              <w:top w:val="single" w:sz="4" w:space="0" w:color="auto"/>
              <w:left w:val="nil"/>
              <w:bottom w:val="single" w:sz="4" w:space="0" w:color="auto"/>
              <w:right w:val="nil"/>
            </w:tcBorders>
            <w:shd w:val="clear" w:color="auto" w:fill="auto"/>
            <w:tcMar>
              <w:left w:w="0" w:type="dxa"/>
              <w:right w:w="0" w:type="dxa"/>
            </w:tcMar>
          </w:tcPr>
          <w:p w14:paraId="53BA22C5" w14:textId="77777777" w:rsidR="00D2054C" w:rsidRPr="00BA7670" w:rsidRDefault="00D2054C" w:rsidP="00C7608F"/>
        </w:tc>
        <w:tc>
          <w:tcPr>
            <w:tcW w:w="1361" w:type="dxa"/>
            <w:gridSpan w:val="3"/>
            <w:tcBorders>
              <w:top w:val="single" w:sz="4" w:space="0" w:color="auto"/>
              <w:left w:val="nil"/>
              <w:bottom w:val="single" w:sz="4" w:space="0" w:color="auto"/>
              <w:right w:val="nil"/>
            </w:tcBorders>
            <w:shd w:val="clear" w:color="auto" w:fill="auto"/>
            <w:tcMar>
              <w:left w:w="0" w:type="dxa"/>
              <w:right w:w="0" w:type="dxa"/>
            </w:tcMar>
            <w:vAlign w:val="bottom"/>
          </w:tcPr>
          <w:p w14:paraId="26D4AF38" w14:textId="77777777" w:rsidR="00D2054C" w:rsidRPr="00BA7670" w:rsidRDefault="00D2054C" w:rsidP="00C7608F">
            <w:pPr>
              <w:rPr>
                <w:i/>
              </w:rPr>
            </w:pPr>
            <w:r w:rsidRPr="00BA7670">
              <w:rPr>
                <w:i/>
                <w:sz w:val="18"/>
              </w:rPr>
              <w:t>Ne strinjam se</w:t>
            </w:r>
          </w:p>
        </w:tc>
        <w:tc>
          <w:tcPr>
            <w:tcW w:w="680" w:type="dxa"/>
            <w:tcBorders>
              <w:top w:val="single" w:sz="4" w:space="0" w:color="auto"/>
              <w:left w:val="nil"/>
              <w:bottom w:val="single" w:sz="4" w:space="0" w:color="auto"/>
              <w:right w:val="nil"/>
            </w:tcBorders>
            <w:shd w:val="clear" w:color="auto" w:fill="auto"/>
            <w:tcMar>
              <w:left w:w="0" w:type="dxa"/>
              <w:right w:w="0" w:type="dxa"/>
            </w:tcMar>
          </w:tcPr>
          <w:p w14:paraId="4852AE0B" w14:textId="77777777" w:rsidR="00D2054C" w:rsidRPr="00BA7670" w:rsidRDefault="00D2054C" w:rsidP="00C7608F">
            <w:pPr>
              <w:jc w:val="center"/>
            </w:pPr>
          </w:p>
        </w:tc>
        <w:tc>
          <w:tcPr>
            <w:tcW w:w="1360" w:type="dxa"/>
            <w:gridSpan w:val="3"/>
            <w:tcBorders>
              <w:top w:val="single" w:sz="4" w:space="0" w:color="auto"/>
              <w:left w:val="nil"/>
              <w:bottom w:val="single" w:sz="4" w:space="0" w:color="auto"/>
              <w:right w:val="nil"/>
            </w:tcBorders>
            <w:shd w:val="clear" w:color="auto" w:fill="auto"/>
            <w:tcMar>
              <w:left w:w="0" w:type="dxa"/>
              <w:right w:w="0" w:type="dxa"/>
            </w:tcMar>
            <w:vAlign w:val="bottom"/>
          </w:tcPr>
          <w:p w14:paraId="26EBA667" w14:textId="77777777" w:rsidR="00D2054C" w:rsidRPr="00BA7670" w:rsidRDefault="00D2054C" w:rsidP="00C7608F">
            <w:pPr>
              <w:jc w:val="right"/>
              <w:rPr>
                <w:i/>
              </w:rPr>
            </w:pPr>
            <w:r w:rsidRPr="00BA7670">
              <w:rPr>
                <w:i/>
                <w:sz w:val="18"/>
              </w:rPr>
              <w:t>Strinjam se</w:t>
            </w:r>
          </w:p>
        </w:tc>
      </w:tr>
      <w:tr w:rsidR="00D2054C" w:rsidRPr="00BA7670" w14:paraId="53A615EF" w14:textId="77777777" w:rsidTr="00C7608F">
        <w:tc>
          <w:tcPr>
            <w:tcW w:w="5673" w:type="dxa"/>
            <w:tcBorders>
              <w:top w:val="single" w:sz="4" w:space="0" w:color="auto"/>
            </w:tcBorders>
            <w:tcMar>
              <w:left w:w="0" w:type="dxa"/>
              <w:right w:w="0" w:type="dxa"/>
            </w:tcMar>
          </w:tcPr>
          <w:p w14:paraId="06261A6D" w14:textId="77777777" w:rsidR="00D2054C" w:rsidRPr="00BA7670" w:rsidRDefault="00D2054C" w:rsidP="00C7608F">
            <w:r w:rsidRPr="00BA7670">
              <w:t>Tudi nizke odškodnine so boljše kot natečaj brez odškodnin</w:t>
            </w:r>
          </w:p>
        </w:tc>
        <w:tc>
          <w:tcPr>
            <w:tcW w:w="681" w:type="dxa"/>
            <w:tcBorders>
              <w:top w:val="single" w:sz="4" w:space="0" w:color="auto"/>
            </w:tcBorders>
            <w:shd w:val="clear" w:color="auto" w:fill="DBE5F1" w:themeFill="accent1" w:themeFillTint="33"/>
            <w:tcMar>
              <w:left w:w="0" w:type="dxa"/>
              <w:right w:w="0" w:type="dxa"/>
            </w:tcMar>
          </w:tcPr>
          <w:p w14:paraId="7ED06F02" w14:textId="77777777" w:rsidR="00D2054C" w:rsidRPr="00BA7670" w:rsidRDefault="00D2054C" w:rsidP="00C7608F">
            <w:pPr>
              <w:jc w:val="center"/>
            </w:pPr>
            <w:r w:rsidRPr="00BA7670">
              <w:t>1</w:t>
            </w:r>
          </w:p>
        </w:tc>
        <w:tc>
          <w:tcPr>
            <w:tcW w:w="680" w:type="dxa"/>
            <w:gridSpan w:val="2"/>
            <w:tcBorders>
              <w:top w:val="single" w:sz="4" w:space="0" w:color="auto"/>
            </w:tcBorders>
            <w:shd w:val="clear" w:color="auto" w:fill="DBE5F1" w:themeFill="accent1" w:themeFillTint="33"/>
            <w:tcMar>
              <w:left w:w="0" w:type="dxa"/>
              <w:right w:w="0" w:type="dxa"/>
            </w:tcMar>
          </w:tcPr>
          <w:p w14:paraId="1D3F8E66" w14:textId="77777777" w:rsidR="00D2054C" w:rsidRPr="00BA7670" w:rsidRDefault="00D2054C" w:rsidP="00C7608F">
            <w:pPr>
              <w:jc w:val="center"/>
            </w:pPr>
            <w:r w:rsidRPr="00BA7670">
              <w:t>2</w:t>
            </w:r>
          </w:p>
        </w:tc>
        <w:tc>
          <w:tcPr>
            <w:tcW w:w="680" w:type="dxa"/>
            <w:tcBorders>
              <w:top w:val="single" w:sz="4" w:space="0" w:color="auto"/>
            </w:tcBorders>
            <w:shd w:val="clear" w:color="auto" w:fill="DBE5F1" w:themeFill="accent1" w:themeFillTint="33"/>
            <w:tcMar>
              <w:left w:w="0" w:type="dxa"/>
              <w:right w:w="0" w:type="dxa"/>
            </w:tcMar>
          </w:tcPr>
          <w:p w14:paraId="2A469D79" w14:textId="77777777" w:rsidR="00D2054C" w:rsidRPr="00BA7670" w:rsidRDefault="00D2054C" w:rsidP="00C7608F">
            <w:pPr>
              <w:jc w:val="center"/>
            </w:pPr>
            <w:r w:rsidRPr="00BA7670">
              <w:t>3</w:t>
            </w:r>
          </w:p>
        </w:tc>
        <w:tc>
          <w:tcPr>
            <w:tcW w:w="680" w:type="dxa"/>
            <w:gridSpan w:val="2"/>
            <w:tcBorders>
              <w:top w:val="single" w:sz="4" w:space="0" w:color="auto"/>
            </w:tcBorders>
            <w:shd w:val="clear" w:color="auto" w:fill="DBE5F1" w:themeFill="accent1" w:themeFillTint="33"/>
            <w:tcMar>
              <w:left w:w="0" w:type="dxa"/>
              <w:right w:w="0" w:type="dxa"/>
            </w:tcMar>
          </w:tcPr>
          <w:p w14:paraId="7213EA32" w14:textId="77777777" w:rsidR="00D2054C" w:rsidRPr="00BA7670" w:rsidRDefault="00D2054C" w:rsidP="00C7608F">
            <w:pPr>
              <w:jc w:val="center"/>
            </w:pPr>
            <w:r w:rsidRPr="00BA7670">
              <w:t>4</w:t>
            </w:r>
          </w:p>
        </w:tc>
        <w:tc>
          <w:tcPr>
            <w:tcW w:w="680" w:type="dxa"/>
            <w:tcBorders>
              <w:top w:val="single" w:sz="4" w:space="0" w:color="auto"/>
            </w:tcBorders>
            <w:shd w:val="clear" w:color="auto" w:fill="DBE5F1" w:themeFill="accent1" w:themeFillTint="33"/>
            <w:tcMar>
              <w:left w:w="0" w:type="dxa"/>
              <w:right w:w="0" w:type="dxa"/>
            </w:tcMar>
          </w:tcPr>
          <w:p w14:paraId="010C65B2" w14:textId="77777777" w:rsidR="00D2054C" w:rsidRPr="00BA7670" w:rsidRDefault="00D2054C" w:rsidP="00C7608F">
            <w:pPr>
              <w:jc w:val="center"/>
            </w:pPr>
            <w:r w:rsidRPr="00BA7670">
              <w:t>5</w:t>
            </w:r>
          </w:p>
        </w:tc>
      </w:tr>
    </w:tbl>
    <w:p w14:paraId="25A45B7A" w14:textId="77777777" w:rsidR="00D2054C" w:rsidRPr="00BA7670" w:rsidRDefault="00D2054C" w:rsidP="00D2054C">
      <w:pPr>
        <w:tabs>
          <w:tab w:val="left" w:pos="6521"/>
          <w:tab w:val="left" w:pos="8505"/>
        </w:tabs>
      </w:pPr>
    </w:p>
    <w:p w14:paraId="2D561A9B" w14:textId="4838ECBB" w:rsidR="00D2054C" w:rsidRPr="00BA7670" w:rsidRDefault="00D2054C" w:rsidP="00D2054C">
      <w:pPr>
        <w:tabs>
          <w:tab w:val="left" w:pos="6521"/>
          <w:tab w:val="left" w:pos="7938"/>
        </w:tabs>
        <w:rPr>
          <w:b/>
        </w:rPr>
      </w:pPr>
      <w:bookmarkStart w:id="24" w:name="_Hlk489440824"/>
      <w:bookmarkEnd w:id="23"/>
      <w:r w:rsidRPr="00BA7670">
        <w:rPr>
          <w:b/>
        </w:rPr>
        <w:t>OCENA NATEČAJNEGA GRADIVA</w:t>
      </w:r>
      <w:bookmarkEnd w:id="24"/>
    </w:p>
    <w:tbl>
      <w:tblPr>
        <w:tblStyle w:val="Tabelamrea"/>
        <w:tblW w:w="9072" w:type="dxa"/>
        <w:tblInd w:w="-5" w:type="dxa"/>
        <w:tblLook w:val="04A0" w:firstRow="1" w:lastRow="0" w:firstColumn="1" w:lastColumn="0" w:noHBand="0" w:noVBand="1"/>
      </w:tblPr>
      <w:tblGrid>
        <w:gridCol w:w="5669"/>
        <w:gridCol w:w="680"/>
        <w:gridCol w:w="681"/>
        <w:gridCol w:w="680"/>
        <w:gridCol w:w="681"/>
        <w:gridCol w:w="681"/>
      </w:tblGrid>
      <w:tr w:rsidR="00D2054C" w:rsidRPr="00BA7670" w14:paraId="54E2E91F" w14:textId="77777777" w:rsidTr="00C7608F">
        <w:tc>
          <w:tcPr>
            <w:tcW w:w="5669" w:type="dxa"/>
            <w:tcBorders>
              <w:top w:val="nil"/>
              <w:left w:val="nil"/>
              <w:bottom w:val="single" w:sz="4" w:space="0" w:color="auto"/>
              <w:right w:val="nil"/>
            </w:tcBorders>
            <w:shd w:val="clear" w:color="auto" w:fill="auto"/>
            <w:tcMar>
              <w:top w:w="0" w:type="dxa"/>
              <w:left w:w="0" w:type="dxa"/>
              <w:bottom w:w="0" w:type="dxa"/>
              <w:right w:w="0" w:type="dxa"/>
            </w:tcMar>
          </w:tcPr>
          <w:p w14:paraId="5B478A7E" w14:textId="77777777" w:rsidR="00D2054C" w:rsidRPr="00BA7670" w:rsidRDefault="00D2054C" w:rsidP="00C7608F"/>
        </w:tc>
        <w:tc>
          <w:tcPr>
            <w:tcW w:w="1361" w:type="dxa"/>
            <w:gridSpan w:val="2"/>
            <w:tcBorders>
              <w:top w:val="nil"/>
              <w:left w:val="nil"/>
              <w:bottom w:val="single" w:sz="4" w:space="0" w:color="auto"/>
              <w:right w:val="nil"/>
            </w:tcBorders>
            <w:shd w:val="clear" w:color="auto" w:fill="auto"/>
            <w:tcMar>
              <w:top w:w="0" w:type="dxa"/>
              <w:left w:w="0" w:type="dxa"/>
              <w:bottom w:w="0" w:type="dxa"/>
              <w:right w:w="0" w:type="dxa"/>
            </w:tcMar>
            <w:vAlign w:val="bottom"/>
          </w:tcPr>
          <w:p w14:paraId="6298E9F9" w14:textId="77777777" w:rsidR="00D2054C" w:rsidRPr="00BA7670" w:rsidRDefault="00D2054C" w:rsidP="00C7608F">
            <w:r w:rsidRPr="00BA7670">
              <w:rPr>
                <w:i/>
                <w:sz w:val="18"/>
              </w:rPr>
              <w:t>Ne, niti malo</w:t>
            </w:r>
          </w:p>
        </w:tc>
        <w:tc>
          <w:tcPr>
            <w:tcW w:w="680" w:type="dxa"/>
            <w:tcBorders>
              <w:top w:val="nil"/>
              <w:left w:val="nil"/>
              <w:bottom w:val="single" w:sz="4" w:space="0" w:color="auto"/>
              <w:right w:val="nil"/>
            </w:tcBorders>
            <w:shd w:val="clear" w:color="auto" w:fill="auto"/>
            <w:tcMar>
              <w:top w:w="0" w:type="dxa"/>
              <w:left w:w="0" w:type="dxa"/>
              <w:bottom w:w="0" w:type="dxa"/>
              <w:right w:w="0" w:type="dxa"/>
            </w:tcMar>
          </w:tcPr>
          <w:p w14:paraId="1F54EC5F" w14:textId="77777777" w:rsidR="00D2054C" w:rsidRPr="00BA7670" w:rsidRDefault="00D2054C" w:rsidP="00C7608F">
            <w:pPr>
              <w:jc w:val="center"/>
            </w:pPr>
          </w:p>
        </w:tc>
        <w:tc>
          <w:tcPr>
            <w:tcW w:w="1362" w:type="dxa"/>
            <w:gridSpan w:val="2"/>
            <w:tcBorders>
              <w:top w:val="nil"/>
              <w:left w:val="nil"/>
              <w:bottom w:val="single" w:sz="4" w:space="0" w:color="auto"/>
              <w:right w:val="nil"/>
            </w:tcBorders>
            <w:shd w:val="clear" w:color="auto" w:fill="auto"/>
            <w:tcMar>
              <w:top w:w="0" w:type="dxa"/>
              <w:left w:w="0" w:type="dxa"/>
              <w:bottom w:w="0" w:type="dxa"/>
              <w:right w:w="0" w:type="dxa"/>
            </w:tcMar>
            <w:vAlign w:val="bottom"/>
          </w:tcPr>
          <w:p w14:paraId="17FCB61B" w14:textId="77777777" w:rsidR="00D2054C" w:rsidRPr="00BA7670" w:rsidRDefault="00D2054C" w:rsidP="00C7608F">
            <w:pPr>
              <w:jc w:val="right"/>
            </w:pPr>
            <w:r w:rsidRPr="00BA7670">
              <w:rPr>
                <w:i/>
                <w:sz w:val="18"/>
              </w:rPr>
              <w:t>Da, zelo</w:t>
            </w:r>
          </w:p>
        </w:tc>
      </w:tr>
      <w:tr w:rsidR="00D2054C" w:rsidRPr="00BA7670" w14:paraId="7C02953E"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01636C3" w14:textId="77777777" w:rsidR="00D2054C" w:rsidRPr="00BA7670" w:rsidRDefault="00D2054C" w:rsidP="00C7608F">
            <w:r w:rsidRPr="00BA7670">
              <w:t>Ali je bila natečajna naloga kvalitetno pripravljena?</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0F3F8AEB"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13C11611"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71784298"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2D9FB8CE"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63818CC7" w14:textId="77777777" w:rsidR="00D2054C" w:rsidRPr="00BA7670" w:rsidRDefault="00D2054C" w:rsidP="00C7608F">
            <w:pPr>
              <w:jc w:val="center"/>
            </w:pPr>
            <w:r w:rsidRPr="00BA7670">
              <w:t>5</w:t>
            </w:r>
          </w:p>
        </w:tc>
      </w:tr>
      <w:tr w:rsidR="00D2054C" w:rsidRPr="00BA7670" w14:paraId="69454EA4"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A245B65" w14:textId="77777777" w:rsidR="00D2054C" w:rsidRPr="00BA7670" w:rsidRDefault="00D2054C" w:rsidP="00C7608F">
            <w:r w:rsidRPr="00BA7670">
              <w:t>Ali je bil natečaj (program, naloga) zahteven?</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2FD2EC83"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49C8279E"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1EA4C3EC"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31FD0150"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522825F7" w14:textId="77777777" w:rsidR="00D2054C" w:rsidRPr="00BA7670" w:rsidRDefault="00D2054C" w:rsidP="00C7608F">
            <w:pPr>
              <w:jc w:val="center"/>
            </w:pPr>
            <w:r w:rsidRPr="00BA7670">
              <w:t>5</w:t>
            </w:r>
          </w:p>
        </w:tc>
      </w:tr>
      <w:tr w:rsidR="00D2054C" w:rsidRPr="00BA7670" w14:paraId="55EE5A74"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2E6E895" w14:textId="77777777" w:rsidR="00D2054C" w:rsidRPr="00BA7670" w:rsidRDefault="00D2054C" w:rsidP="00C7608F">
            <w:r w:rsidRPr="00BA7670">
              <w:t>Ali je bila zahtevana vsebina elaborata preobsežna?</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0F757167"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278C24A8"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46670943"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79DB2D12"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685D14A8" w14:textId="77777777" w:rsidR="00D2054C" w:rsidRPr="00BA7670" w:rsidRDefault="00D2054C" w:rsidP="00C7608F">
            <w:pPr>
              <w:jc w:val="center"/>
            </w:pPr>
            <w:r w:rsidRPr="00BA7670">
              <w:t>5</w:t>
            </w:r>
          </w:p>
        </w:tc>
      </w:tr>
      <w:tr w:rsidR="00D2054C" w:rsidRPr="00BA7670" w14:paraId="12D3A2B5"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41103C9" w14:textId="77777777" w:rsidR="00D2054C" w:rsidRPr="00BA7670" w:rsidRDefault="00D2054C" w:rsidP="00C7608F">
            <w:r w:rsidRPr="00BA7670">
              <w:t>Ali bi bil primernejši dvostopenjski natečaj?</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0BCB023A"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06211423"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3E0E2482"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3F9B65FE"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47A4A826" w14:textId="77777777" w:rsidR="00D2054C" w:rsidRPr="00BA7670" w:rsidRDefault="00D2054C" w:rsidP="00C7608F">
            <w:pPr>
              <w:jc w:val="center"/>
            </w:pPr>
            <w:r w:rsidRPr="00BA7670">
              <w:t>5</w:t>
            </w:r>
          </w:p>
        </w:tc>
      </w:tr>
      <w:tr w:rsidR="00D2054C" w:rsidRPr="00BA7670" w14:paraId="5EA9FA7C"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C15B89E" w14:textId="77777777" w:rsidR="00D2054C" w:rsidRPr="00BA7670" w:rsidRDefault="00D2054C" w:rsidP="00C7608F">
            <w:r w:rsidRPr="00BA7670">
              <w:t>Ali je bil čas, namenjen izdelavi elaborata, ustrezen?</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48586E73"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0391FE95"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12E05493"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431958F4"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hideMark/>
          </w:tcPr>
          <w:p w14:paraId="3E766268" w14:textId="77777777" w:rsidR="00D2054C" w:rsidRPr="00BA7670" w:rsidRDefault="00D2054C" w:rsidP="00C7608F">
            <w:pPr>
              <w:jc w:val="center"/>
            </w:pPr>
            <w:r w:rsidRPr="00BA7670">
              <w:t>5</w:t>
            </w:r>
          </w:p>
        </w:tc>
      </w:tr>
      <w:tr w:rsidR="00D2054C" w:rsidRPr="00BA7670" w14:paraId="29953664"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FB448F" w14:textId="77777777" w:rsidR="00D2054C" w:rsidRPr="00BA7670" w:rsidRDefault="00D2054C" w:rsidP="00C7608F">
            <w:r w:rsidRPr="00BA7670">
              <w:t>Ali so bili odgovori na vprašanja ustrezni in razumljivi?</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7781EFCC"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4ED95ABF"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037B3220"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283E95D9"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04075D5C" w14:textId="77777777" w:rsidR="00D2054C" w:rsidRPr="00BA7670" w:rsidRDefault="00D2054C" w:rsidP="00C7608F">
            <w:pPr>
              <w:jc w:val="center"/>
            </w:pPr>
            <w:r w:rsidRPr="00BA7670">
              <w:t>5</w:t>
            </w:r>
          </w:p>
        </w:tc>
      </w:tr>
      <w:tr w:rsidR="00D2054C" w:rsidRPr="00BA7670" w14:paraId="6B141030"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C5454FF" w14:textId="77777777" w:rsidR="00D2054C" w:rsidRPr="00BA7670" w:rsidRDefault="00D2054C" w:rsidP="00C7608F">
            <w:r w:rsidRPr="00BA7670">
              <w:t>Rok za postavljanje vsebinskih vprašanj na portalu ZJN je bil prekratek</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2A4D9D18"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7E906F1E"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0603C418"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5986794D"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16E85BBD" w14:textId="77777777" w:rsidR="00D2054C" w:rsidRPr="00BA7670" w:rsidRDefault="00D2054C" w:rsidP="00C7608F">
            <w:pPr>
              <w:jc w:val="center"/>
            </w:pPr>
            <w:r w:rsidRPr="00BA7670">
              <w:t>5</w:t>
            </w:r>
          </w:p>
        </w:tc>
      </w:tr>
      <w:tr w:rsidR="00D2054C" w:rsidRPr="00BA7670" w14:paraId="2E31F8B9" w14:textId="77777777" w:rsidTr="00C7608F">
        <w:tc>
          <w:tcPr>
            <w:tcW w:w="56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BDF9EB" w14:textId="77777777" w:rsidR="00D2054C" w:rsidRPr="00BA7670" w:rsidRDefault="00D2054C" w:rsidP="00C7608F">
            <w:r w:rsidRPr="00BA7670">
              <w:t>Odgovore na vsebinska vprašanja želim sproti prejemati do 6 dni pred oddajo natečaja in ne kot je sedaj (zgolj do polovice razpisanega natečajnega roka)</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4229AF92" w14:textId="77777777" w:rsidR="00D2054C" w:rsidRPr="00BA7670" w:rsidRDefault="00D2054C" w:rsidP="00C7608F">
            <w:pPr>
              <w:jc w:val="center"/>
            </w:pPr>
            <w:r w:rsidRPr="00BA7670">
              <w:t>1</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54414FFA" w14:textId="77777777" w:rsidR="00D2054C" w:rsidRPr="00BA7670" w:rsidRDefault="00D2054C" w:rsidP="00C7608F">
            <w:pPr>
              <w:jc w:val="center"/>
            </w:pPr>
            <w:r w:rsidRPr="00BA7670">
              <w:t>2</w:t>
            </w:r>
          </w:p>
        </w:tc>
        <w:tc>
          <w:tcPr>
            <w:tcW w:w="68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68A5FEC9" w14:textId="77777777" w:rsidR="00D2054C" w:rsidRPr="00BA7670" w:rsidRDefault="00D2054C" w:rsidP="00C7608F">
            <w:pPr>
              <w:jc w:val="center"/>
            </w:pPr>
            <w:r w:rsidRPr="00BA7670">
              <w:t>3</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432C6479" w14:textId="77777777" w:rsidR="00D2054C" w:rsidRPr="00BA7670" w:rsidRDefault="00D2054C" w:rsidP="00C7608F">
            <w:pPr>
              <w:jc w:val="center"/>
            </w:pPr>
            <w:r w:rsidRPr="00BA7670">
              <w:t>4</w:t>
            </w:r>
          </w:p>
        </w:tc>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0" w:type="dxa"/>
              <w:bottom w:w="0" w:type="dxa"/>
              <w:right w:w="0" w:type="dxa"/>
            </w:tcMar>
          </w:tcPr>
          <w:p w14:paraId="19174EAD" w14:textId="77777777" w:rsidR="00D2054C" w:rsidRPr="00BA7670" w:rsidRDefault="00D2054C" w:rsidP="00C7608F">
            <w:pPr>
              <w:jc w:val="center"/>
            </w:pPr>
            <w:r w:rsidRPr="00BA7670">
              <w:t>5</w:t>
            </w:r>
          </w:p>
        </w:tc>
      </w:tr>
    </w:tbl>
    <w:p w14:paraId="4E1F9BAF" w14:textId="77777777" w:rsidR="00D2054C" w:rsidRPr="00BA7670" w:rsidRDefault="00D2054C" w:rsidP="00D2054C">
      <w:pPr>
        <w:tabs>
          <w:tab w:val="left" w:pos="6521"/>
          <w:tab w:val="left" w:pos="7938"/>
        </w:tabs>
      </w:pPr>
    </w:p>
    <w:p w14:paraId="2DA4778B" w14:textId="77777777" w:rsidR="00D2054C" w:rsidRPr="00BA7670" w:rsidRDefault="00D2054C" w:rsidP="00D2054C"/>
    <w:p w14:paraId="198AE9B6" w14:textId="77777777" w:rsidR="00D2054C" w:rsidRPr="00BA7670" w:rsidRDefault="00D2054C" w:rsidP="00D2054C">
      <w:pPr>
        <w:tabs>
          <w:tab w:val="left" w:pos="6521"/>
          <w:tab w:val="left" w:pos="7938"/>
        </w:tabs>
        <w:rPr>
          <w:b/>
        </w:rPr>
      </w:pPr>
      <w:r w:rsidRPr="00BA7670">
        <w:rPr>
          <w:b/>
        </w:rPr>
        <w:t>VSEBINA NATEČAJNIH ELABORATOV</w:t>
      </w:r>
    </w:p>
    <w:p w14:paraId="0134B946" w14:textId="77777777" w:rsidR="00D2054C" w:rsidRPr="00BA7670" w:rsidRDefault="00D2054C" w:rsidP="00D2054C">
      <w:pPr>
        <w:rPr>
          <w:sz w:val="20"/>
        </w:rPr>
      </w:pPr>
    </w:p>
    <w:p w14:paraId="5EB450D9" w14:textId="77777777" w:rsidR="00D2054C" w:rsidRPr="00BA7670" w:rsidRDefault="00D2054C" w:rsidP="00D2054C">
      <w:pPr>
        <w:rPr>
          <w:sz w:val="20"/>
        </w:rPr>
      </w:pPr>
      <w:r w:rsidRPr="00BA7670">
        <w:rPr>
          <w:sz w:val="20"/>
        </w:rPr>
        <w:t xml:space="preserve">Ocena koristnosti posameznih delov elaborata za prikaz in pojasnitev rešitve </w:t>
      </w:r>
    </w:p>
    <w:tbl>
      <w:tblPr>
        <w:tblStyle w:val="Tabelamrea"/>
        <w:tblW w:w="9069" w:type="dxa"/>
        <w:tblInd w:w="-5" w:type="dxa"/>
        <w:tblLook w:val="04A0" w:firstRow="1" w:lastRow="0" w:firstColumn="1" w:lastColumn="0" w:noHBand="0" w:noVBand="1"/>
      </w:tblPr>
      <w:tblGrid>
        <w:gridCol w:w="5669"/>
        <w:gridCol w:w="680"/>
        <w:gridCol w:w="680"/>
        <w:gridCol w:w="680"/>
        <w:gridCol w:w="680"/>
        <w:gridCol w:w="680"/>
      </w:tblGrid>
      <w:tr w:rsidR="00D2054C" w:rsidRPr="00BA7670" w14:paraId="31412B1A" w14:textId="77777777" w:rsidTr="00C7608F">
        <w:tc>
          <w:tcPr>
            <w:tcW w:w="5669" w:type="dxa"/>
            <w:tcBorders>
              <w:top w:val="nil"/>
              <w:left w:val="nil"/>
              <w:bottom w:val="single" w:sz="4" w:space="0" w:color="auto"/>
              <w:right w:val="nil"/>
            </w:tcBorders>
            <w:shd w:val="clear" w:color="auto" w:fill="auto"/>
            <w:tcMar>
              <w:left w:w="0" w:type="dxa"/>
              <w:right w:w="0" w:type="dxa"/>
            </w:tcMar>
          </w:tcPr>
          <w:p w14:paraId="468E8B4B" w14:textId="77777777" w:rsidR="00D2054C" w:rsidRPr="00BA7670" w:rsidRDefault="00D2054C" w:rsidP="00C7608F"/>
        </w:tc>
        <w:tc>
          <w:tcPr>
            <w:tcW w:w="1360" w:type="dxa"/>
            <w:gridSpan w:val="2"/>
            <w:tcBorders>
              <w:top w:val="nil"/>
              <w:left w:val="nil"/>
              <w:bottom w:val="single" w:sz="4" w:space="0" w:color="auto"/>
              <w:right w:val="nil"/>
            </w:tcBorders>
            <w:shd w:val="clear" w:color="auto" w:fill="auto"/>
            <w:tcMar>
              <w:left w:w="0" w:type="dxa"/>
              <w:right w:w="0" w:type="dxa"/>
            </w:tcMar>
            <w:vAlign w:val="bottom"/>
          </w:tcPr>
          <w:p w14:paraId="6582A837" w14:textId="77777777" w:rsidR="00D2054C" w:rsidRPr="00BA7670" w:rsidRDefault="00D2054C" w:rsidP="00C7608F">
            <w:r w:rsidRPr="00BA7670">
              <w:rPr>
                <w:i/>
                <w:sz w:val="18"/>
              </w:rPr>
              <w:t>Nekoristno</w:t>
            </w:r>
          </w:p>
        </w:tc>
        <w:tc>
          <w:tcPr>
            <w:tcW w:w="680" w:type="dxa"/>
            <w:tcBorders>
              <w:top w:val="nil"/>
              <w:left w:val="nil"/>
              <w:bottom w:val="single" w:sz="4" w:space="0" w:color="auto"/>
              <w:right w:val="nil"/>
            </w:tcBorders>
            <w:shd w:val="clear" w:color="auto" w:fill="auto"/>
            <w:tcMar>
              <w:left w:w="0" w:type="dxa"/>
              <w:right w:w="0" w:type="dxa"/>
            </w:tcMar>
          </w:tcPr>
          <w:p w14:paraId="607C3C5E" w14:textId="77777777" w:rsidR="00D2054C" w:rsidRPr="00BA7670" w:rsidRDefault="00D2054C" w:rsidP="00C7608F">
            <w:pPr>
              <w:jc w:val="center"/>
            </w:pPr>
          </w:p>
        </w:tc>
        <w:tc>
          <w:tcPr>
            <w:tcW w:w="1360" w:type="dxa"/>
            <w:gridSpan w:val="2"/>
            <w:tcBorders>
              <w:top w:val="nil"/>
              <w:left w:val="nil"/>
              <w:bottom w:val="single" w:sz="4" w:space="0" w:color="auto"/>
              <w:right w:val="nil"/>
            </w:tcBorders>
            <w:shd w:val="clear" w:color="auto" w:fill="auto"/>
            <w:tcMar>
              <w:left w:w="0" w:type="dxa"/>
              <w:right w:w="0" w:type="dxa"/>
            </w:tcMar>
            <w:vAlign w:val="bottom"/>
          </w:tcPr>
          <w:p w14:paraId="1924BBB1" w14:textId="77777777" w:rsidR="00D2054C" w:rsidRPr="00BA7670" w:rsidRDefault="00D2054C" w:rsidP="00C7608F">
            <w:pPr>
              <w:jc w:val="right"/>
            </w:pPr>
            <w:r w:rsidRPr="00BA7670">
              <w:rPr>
                <w:i/>
                <w:sz w:val="18"/>
              </w:rPr>
              <w:t>Zelo koristno</w:t>
            </w:r>
          </w:p>
        </w:tc>
      </w:tr>
      <w:tr w:rsidR="00D2054C" w:rsidRPr="00BA7670" w14:paraId="5946BF37" w14:textId="77777777" w:rsidTr="00C7608F">
        <w:tc>
          <w:tcPr>
            <w:tcW w:w="5669" w:type="dxa"/>
            <w:tcBorders>
              <w:top w:val="single" w:sz="4" w:space="0" w:color="auto"/>
            </w:tcBorders>
            <w:tcMar>
              <w:left w:w="0" w:type="dxa"/>
              <w:right w:w="0" w:type="dxa"/>
            </w:tcMar>
          </w:tcPr>
          <w:p w14:paraId="2C1F47F5" w14:textId="77777777" w:rsidR="00D2054C" w:rsidRPr="00BA7670" w:rsidRDefault="00D2054C" w:rsidP="00C7608F">
            <w:r w:rsidRPr="00BA7670">
              <w:t xml:space="preserve">Risba situacije </w:t>
            </w:r>
          </w:p>
        </w:tc>
        <w:tc>
          <w:tcPr>
            <w:tcW w:w="680" w:type="dxa"/>
            <w:tcBorders>
              <w:top w:val="single" w:sz="4" w:space="0" w:color="auto"/>
            </w:tcBorders>
            <w:shd w:val="clear" w:color="auto" w:fill="DBE5F1" w:themeFill="accent1" w:themeFillTint="33"/>
            <w:tcMar>
              <w:left w:w="0" w:type="dxa"/>
              <w:right w:w="0" w:type="dxa"/>
            </w:tcMar>
          </w:tcPr>
          <w:p w14:paraId="47184EBB" w14:textId="77777777" w:rsidR="00D2054C" w:rsidRPr="00BA7670" w:rsidRDefault="00D2054C" w:rsidP="00C7608F">
            <w:pPr>
              <w:jc w:val="center"/>
            </w:pPr>
            <w:r w:rsidRPr="00BA7670">
              <w:t>1</w:t>
            </w:r>
          </w:p>
        </w:tc>
        <w:tc>
          <w:tcPr>
            <w:tcW w:w="680" w:type="dxa"/>
            <w:tcBorders>
              <w:top w:val="single" w:sz="4" w:space="0" w:color="auto"/>
            </w:tcBorders>
            <w:shd w:val="clear" w:color="auto" w:fill="DBE5F1" w:themeFill="accent1" w:themeFillTint="33"/>
            <w:tcMar>
              <w:left w:w="0" w:type="dxa"/>
              <w:right w:w="0" w:type="dxa"/>
            </w:tcMar>
          </w:tcPr>
          <w:p w14:paraId="0A9135C7" w14:textId="77777777" w:rsidR="00D2054C" w:rsidRPr="00BA7670" w:rsidRDefault="00D2054C" w:rsidP="00C7608F">
            <w:pPr>
              <w:jc w:val="center"/>
            </w:pPr>
            <w:r w:rsidRPr="00BA7670">
              <w:t>2</w:t>
            </w:r>
          </w:p>
        </w:tc>
        <w:tc>
          <w:tcPr>
            <w:tcW w:w="680" w:type="dxa"/>
            <w:tcBorders>
              <w:top w:val="single" w:sz="4" w:space="0" w:color="auto"/>
            </w:tcBorders>
            <w:shd w:val="clear" w:color="auto" w:fill="DBE5F1" w:themeFill="accent1" w:themeFillTint="33"/>
            <w:tcMar>
              <w:left w:w="0" w:type="dxa"/>
              <w:right w:w="0" w:type="dxa"/>
            </w:tcMar>
          </w:tcPr>
          <w:p w14:paraId="7FC8BE99" w14:textId="77777777" w:rsidR="00D2054C" w:rsidRPr="00BA7670" w:rsidRDefault="00D2054C" w:rsidP="00C7608F">
            <w:pPr>
              <w:jc w:val="center"/>
            </w:pPr>
            <w:r w:rsidRPr="00BA7670">
              <w:t>3</w:t>
            </w:r>
          </w:p>
        </w:tc>
        <w:tc>
          <w:tcPr>
            <w:tcW w:w="680" w:type="dxa"/>
            <w:tcBorders>
              <w:top w:val="single" w:sz="4" w:space="0" w:color="auto"/>
            </w:tcBorders>
            <w:shd w:val="clear" w:color="auto" w:fill="DBE5F1" w:themeFill="accent1" w:themeFillTint="33"/>
            <w:tcMar>
              <w:left w:w="0" w:type="dxa"/>
              <w:right w:w="0" w:type="dxa"/>
            </w:tcMar>
          </w:tcPr>
          <w:p w14:paraId="5344F355" w14:textId="77777777" w:rsidR="00D2054C" w:rsidRPr="00BA7670" w:rsidRDefault="00D2054C" w:rsidP="00C7608F">
            <w:pPr>
              <w:jc w:val="center"/>
            </w:pPr>
            <w:r w:rsidRPr="00BA7670">
              <w:t>4</w:t>
            </w:r>
          </w:p>
        </w:tc>
        <w:tc>
          <w:tcPr>
            <w:tcW w:w="680" w:type="dxa"/>
            <w:tcBorders>
              <w:top w:val="single" w:sz="4" w:space="0" w:color="auto"/>
            </w:tcBorders>
            <w:shd w:val="clear" w:color="auto" w:fill="DBE5F1" w:themeFill="accent1" w:themeFillTint="33"/>
            <w:tcMar>
              <w:left w:w="0" w:type="dxa"/>
              <w:right w:w="0" w:type="dxa"/>
            </w:tcMar>
          </w:tcPr>
          <w:p w14:paraId="1737F88C" w14:textId="77777777" w:rsidR="00D2054C" w:rsidRPr="00BA7670" w:rsidRDefault="00D2054C" w:rsidP="00C7608F">
            <w:pPr>
              <w:jc w:val="center"/>
            </w:pPr>
            <w:r w:rsidRPr="00BA7670">
              <w:t>5</w:t>
            </w:r>
          </w:p>
        </w:tc>
      </w:tr>
      <w:tr w:rsidR="00D2054C" w:rsidRPr="00BA7670" w14:paraId="1D6E20F9" w14:textId="77777777" w:rsidTr="00C7608F">
        <w:tc>
          <w:tcPr>
            <w:tcW w:w="5669" w:type="dxa"/>
            <w:tcBorders>
              <w:top w:val="single" w:sz="4" w:space="0" w:color="auto"/>
            </w:tcBorders>
            <w:tcMar>
              <w:left w:w="0" w:type="dxa"/>
              <w:right w:w="0" w:type="dxa"/>
            </w:tcMar>
          </w:tcPr>
          <w:p w14:paraId="0A228F34" w14:textId="77777777" w:rsidR="00D2054C" w:rsidRPr="00BA7670" w:rsidRDefault="00D2054C" w:rsidP="00C7608F">
            <w:r w:rsidRPr="00BA7670">
              <w:t xml:space="preserve">Tlorisi </w:t>
            </w:r>
          </w:p>
        </w:tc>
        <w:tc>
          <w:tcPr>
            <w:tcW w:w="680" w:type="dxa"/>
            <w:tcBorders>
              <w:top w:val="single" w:sz="4" w:space="0" w:color="auto"/>
            </w:tcBorders>
            <w:shd w:val="clear" w:color="auto" w:fill="DBE5F1" w:themeFill="accent1" w:themeFillTint="33"/>
            <w:tcMar>
              <w:left w:w="0" w:type="dxa"/>
              <w:right w:w="0" w:type="dxa"/>
            </w:tcMar>
          </w:tcPr>
          <w:p w14:paraId="6ADC78C8" w14:textId="77777777" w:rsidR="00D2054C" w:rsidRPr="00BA7670" w:rsidRDefault="00D2054C" w:rsidP="00C7608F">
            <w:pPr>
              <w:jc w:val="center"/>
            </w:pPr>
            <w:r w:rsidRPr="00BA7670">
              <w:t>1</w:t>
            </w:r>
          </w:p>
        </w:tc>
        <w:tc>
          <w:tcPr>
            <w:tcW w:w="680" w:type="dxa"/>
            <w:tcBorders>
              <w:top w:val="single" w:sz="4" w:space="0" w:color="auto"/>
            </w:tcBorders>
            <w:shd w:val="clear" w:color="auto" w:fill="DBE5F1" w:themeFill="accent1" w:themeFillTint="33"/>
            <w:tcMar>
              <w:left w:w="0" w:type="dxa"/>
              <w:right w:w="0" w:type="dxa"/>
            </w:tcMar>
          </w:tcPr>
          <w:p w14:paraId="27128805" w14:textId="77777777" w:rsidR="00D2054C" w:rsidRPr="00BA7670" w:rsidRDefault="00D2054C" w:rsidP="00C7608F">
            <w:pPr>
              <w:jc w:val="center"/>
            </w:pPr>
            <w:r w:rsidRPr="00BA7670">
              <w:t>2</w:t>
            </w:r>
          </w:p>
        </w:tc>
        <w:tc>
          <w:tcPr>
            <w:tcW w:w="680" w:type="dxa"/>
            <w:tcBorders>
              <w:top w:val="single" w:sz="4" w:space="0" w:color="auto"/>
            </w:tcBorders>
            <w:shd w:val="clear" w:color="auto" w:fill="DBE5F1" w:themeFill="accent1" w:themeFillTint="33"/>
            <w:tcMar>
              <w:left w:w="0" w:type="dxa"/>
              <w:right w:w="0" w:type="dxa"/>
            </w:tcMar>
          </w:tcPr>
          <w:p w14:paraId="0CF8E8EF" w14:textId="77777777" w:rsidR="00D2054C" w:rsidRPr="00BA7670" w:rsidRDefault="00D2054C" w:rsidP="00C7608F">
            <w:pPr>
              <w:jc w:val="center"/>
            </w:pPr>
            <w:r w:rsidRPr="00BA7670">
              <w:t>3</w:t>
            </w:r>
          </w:p>
        </w:tc>
        <w:tc>
          <w:tcPr>
            <w:tcW w:w="680" w:type="dxa"/>
            <w:tcBorders>
              <w:top w:val="single" w:sz="4" w:space="0" w:color="auto"/>
            </w:tcBorders>
            <w:shd w:val="clear" w:color="auto" w:fill="DBE5F1" w:themeFill="accent1" w:themeFillTint="33"/>
            <w:tcMar>
              <w:left w:w="0" w:type="dxa"/>
              <w:right w:w="0" w:type="dxa"/>
            </w:tcMar>
          </w:tcPr>
          <w:p w14:paraId="440CC661" w14:textId="77777777" w:rsidR="00D2054C" w:rsidRPr="00BA7670" w:rsidRDefault="00D2054C" w:rsidP="00C7608F">
            <w:pPr>
              <w:jc w:val="center"/>
            </w:pPr>
            <w:r w:rsidRPr="00BA7670">
              <w:t>4</w:t>
            </w:r>
          </w:p>
        </w:tc>
        <w:tc>
          <w:tcPr>
            <w:tcW w:w="680" w:type="dxa"/>
            <w:tcBorders>
              <w:top w:val="single" w:sz="4" w:space="0" w:color="auto"/>
            </w:tcBorders>
            <w:shd w:val="clear" w:color="auto" w:fill="DBE5F1" w:themeFill="accent1" w:themeFillTint="33"/>
            <w:tcMar>
              <w:left w:w="0" w:type="dxa"/>
              <w:right w:w="0" w:type="dxa"/>
            </w:tcMar>
          </w:tcPr>
          <w:p w14:paraId="392361DD" w14:textId="77777777" w:rsidR="00D2054C" w:rsidRPr="00BA7670" w:rsidRDefault="00D2054C" w:rsidP="00C7608F">
            <w:pPr>
              <w:jc w:val="center"/>
            </w:pPr>
            <w:r w:rsidRPr="00BA7670">
              <w:t>5</w:t>
            </w:r>
          </w:p>
        </w:tc>
      </w:tr>
      <w:tr w:rsidR="00D2054C" w:rsidRPr="00BA7670" w14:paraId="16E6B4B8" w14:textId="77777777" w:rsidTr="00C7608F">
        <w:tc>
          <w:tcPr>
            <w:tcW w:w="5669" w:type="dxa"/>
            <w:tcBorders>
              <w:top w:val="single" w:sz="4" w:space="0" w:color="auto"/>
            </w:tcBorders>
            <w:tcMar>
              <w:left w:w="0" w:type="dxa"/>
              <w:right w:w="0" w:type="dxa"/>
            </w:tcMar>
          </w:tcPr>
          <w:p w14:paraId="24F3A116" w14:textId="77777777" w:rsidR="00D2054C" w:rsidRPr="00BA7670" w:rsidRDefault="00D2054C" w:rsidP="00C7608F">
            <w:r w:rsidRPr="00BA7670">
              <w:t xml:space="preserve">Prerezi </w:t>
            </w:r>
          </w:p>
        </w:tc>
        <w:tc>
          <w:tcPr>
            <w:tcW w:w="680" w:type="dxa"/>
            <w:tcBorders>
              <w:top w:val="single" w:sz="4" w:space="0" w:color="auto"/>
            </w:tcBorders>
            <w:shd w:val="clear" w:color="auto" w:fill="DBE5F1" w:themeFill="accent1" w:themeFillTint="33"/>
            <w:tcMar>
              <w:left w:w="0" w:type="dxa"/>
              <w:right w:w="0" w:type="dxa"/>
            </w:tcMar>
          </w:tcPr>
          <w:p w14:paraId="31779E69" w14:textId="77777777" w:rsidR="00D2054C" w:rsidRPr="00BA7670" w:rsidRDefault="00D2054C" w:rsidP="00C7608F">
            <w:pPr>
              <w:jc w:val="center"/>
            </w:pPr>
            <w:r w:rsidRPr="00BA7670">
              <w:t>1</w:t>
            </w:r>
          </w:p>
        </w:tc>
        <w:tc>
          <w:tcPr>
            <w:tcW w:w="680" w:type="dxa"/>
            <w:tcBorders>
              <w:top w:val="single" w:sz="4" w:space="0" w:color="auto"/>
            </w:tcBorders>
            <w:shd w:val="clear" w:color="auto" w:fill="DBE5F1" w:themeFill="accent1" w:themeFillTint="33"/>
            <w:tcMar>
              <w:left w:w="0" w:type="dxa"/>
              <w:right w:w="0" w:type="dxa"/>
            </w:tcMar>
          </w:tcPr>
          <w:p w14:paraId="5504FEAE" w14:textId="77777777" w:rsidR="00D2054C" w:rsidRPr="00BA7670" w:rsidRDefault="00D2054C" w:rsidP="00C7608F">
            <w:pPr>
              <w:jc w:val="center"/>
            </w:pPr>
            <w:r w:rsidRPr="00BA7670">
              <w:t>2</w:t>
            </w:r>
          </w:p>
        </w:tc>
        <w:tc>
          <w:tcPr>
            <w:tcW w:w="680" w:type="dxa"/>
            <w:tcBorders>
              <w:top w:val="single" w:sz="4" w:space="0" w:color="auto"/>
            </w:tcBorders>
            <w:shd w:val="clear" w:color="auto" w:fill="DBE5F1" w:themeFill="accent1" w:themeFillTint="33"/>
            <w:tcMar>
              <w:left w:w="0" w:type="dxa"/>
              <w:right w:w="0" w:type="dxa"/>
            </w:tcMar>
          </w:tcPr>
          <w:p w14:paraId="3BAB3F90" w14:textId="77777777" w:rsidR="00D2054C" w:rsidRPr="00BA7670" w:rsidRDefault="00D2054C" w:rsidP="00C7608F">
            <w:pPr>
              <w:jc w:val="center"/>
            </w:pPr>
            <w:r w:rsidRPr="00BA7670">
              <w:t>3</w:t>
            </w:r>
          </w:p>
        </w:tc>
        <w:tc>
          <w:tcPr>
            <w:tcW w:w="680" w:type="dxa"/>
            <w:tcBorders>
              <w:top w:val="single" w:sz="4" w:space="0" w:color="auto"/>
            </w:tcBorders>
            <w:shd w:val="clear" w:color="auto" w:fill="DBE5F1" w:themeFill="accent1" w:themeFillTint="33"/>
            <w:tcMar>
              <w:left w:w="0" w:type="dxa"/>
              <w:right w:w="0" w:type="dxa"/>
            </w:tcMar>
          </w:tcPr>
          <w:p w14:paraId="33B255CC" w14:textId="77777777" w:rsidR="00D2054C" w:rsidRPr="00BA7670" w:rsidRDefault="00D2054C" w:rsidP="00C7608F">
            <w:pPr>
              <w:jc w:val="center"/>
            </w:pPr>
            <w:r w:rsidRPr="00BA7670">
              <w:t>4</w:t>
            </w:r>
          </w:p>
        </w:tc>
        <w:tc>
          <w:tcPr>
            <w:tcW w:w="680" w:type="dxa"/>
            <w:tcBorders>
              <w:top w:val="single" w:sz="4" w:space="0" w:color="auto"/>
            </w:tcBorders>
            <w:shd w:val="clear" w:color="auto" w:fill="DBE5F1" w:themeFill="accent1" w:themeFillTint="33"/>
            <w:tcMar>
              <w:left w:w="0" w:type="dxa"/>
              <w:right w:w="0" w:type="dxa"/>
            </w:tcMar>
          </w:tcPr>
          <w:p w14:paraId="5B924ED2" w14:textId="77777777" w:rsidR="00D2054C" w:rsidRPr="00BA7670" w:rsidRDefault="00D2054C" w:rsidP="00C7608F">
            <w:pPr>
              <w:jc w:val="center"/>
            </w:pPr>
            <w:r w:rsidRPr="00BA7670">
              <w:t>5</w:t>
            </w:r>
          </w:p>
        </w:tc>
      </w:tr>
      <w:tr w:rsidR="00D2054C" w:rsidRPr="00BA7670" w14:paraId="0487A233" w14:textId="77777777" w:rsidTr="00C7608F">
        <w:tc>
          <w:tcPr>
            <w:tcW w:w="5669" w:type="dxa"/>
            <w:tcMar>
              <w:left w:w="0" w:type="dxa"/>
              <w:right w:w="0" w:type="dxa"/>
            </w:tcMar>
          </w:tcPr>
          <w:p w14:paraId="2BAFB5EF" w14:textId="77777777" w:rsidR="00D2054C" w:rsidRPr="00BA7670" w:rsidRDefault="00D2054C" w:rsidP="00C7608F">
            <w:r w:rsidRPr="00BA7670">
              <w:t>Renderji (3D vizualizacija)</w:t>
            </w:r>
          </w:p>
        </w:tc>
        <w:tc>
          <w:tcPr>
            <w:tcW w:w="680" w:type="dxa"/>
            <w:shd w:val="clear" w:color="auto" w:fill="DBE5F1" w:themeFill="accent1" w:themeFillTint="33"/>
            <w:tcMar>
              <w:left w:w="0" w:type="dxa"/>
              <w:right w:w="0" w:type="dxa"/>
            </w:tcMar>
          </w:tcPr>
          <w:p w14:paraId="0EE3696B" w14:textId="77777777" w:rsidR="00D2054C" w:rsidRPr="00BA7670" w:rsidRDefault="00D2054C" w:rsidP="00C7608F">
            <w:pPr>
              <w:jc w:val="center"/>
            </w:pPr>
            <w:r w:rsidRPr="00BA7670">
              <w:t>1</w:t>
            </w:r>
          </w:p>
        </w:tc>
        <w:tc>
          <w:tcPr>
            <w:tcW w:w="680" w:type="dxa"/>
            <w:shd w:val="clear" w:color="auto" w:fill="DBE5F1" w:themeFill="accent1" w:themeFillTint="33"/>
            <w:tcMar>
              <w:left w:w="0" w:type="dxa"/>
              <w:right w:w="0" w:type="dxa"/>
            </w:tcMar>
          </w:tcPr>
          <w:p w14:paraId="454FEE4F" w14:textId="77777777" w:rsidR="00D2054C" w:rsidRPr="00BA7670" w:rsidRDefault="00D2054C" w:rsidP="00C7608F">
            <w:pPr>
              <w:jc w:val="center"/>
            </w:pPr>
            <w:r w:rsidRPr="00BA7670">
              <w:t>2</w:t>
            </w:r>
          </w:p>
        </w:tc>
        <w:tc>
          <w:tcPr>
            <w:tcW w:w="680" w:type="dxa"/>
            <w:shd w:val="clear" w:color="auto" w:fill="DBE5F1" w:themeFill="accent1" w:themeFillTint="33"/>
            <w:tcMar>
              <w:left w:w="0" w:type="dxa"/>
              <w:right w:w="0" w:type="dxa"/>
            </w:tcMar>
          </w:tcPr>
          <w:p w14:paraId="26762EA2" w14:textId="77777777" w:rsidR="00D2054C" w:rsidRPr="00BA7670" w:rsidRDefault="00D2054C" w:rsidP="00C7608F">
            <w:pPr>
              <w:jc w:val="center"/>
            </w:pPr>
            <w:r w:rsidRPr="00BA7670">
              <w:t>3</w:t>
            </w:r>
          </w:p>
        </w:tc>
        <w:tc>
          <w:tcPr>
            <w:tcW w:w="680" w:type="dxa"/>
            <w:shd w:val="clear" w:color="auto" w:fill="DBE5F1" w:themeFill="accent1" w:themeFillTint="33"/>
            <w:tcMar>
              <w:left w:w="0" w:type="dxa"/>
              <w:right w:w="0" w:type="dxa"/>
            </w:tcMar>
          </w:tcPr>
          <w:p w14:paraId="1EE7BFD7" w14:textId="77777777" w:rsidR="00D2054C" w:rsidRPr="00BA7670" w:rsidRDefault="00D2054C" w:rsidP="00C7608F">
            <w:pPr>
              <w:jc w:val="center"/>
            </w:pPr>
            <w:r w:rsidRPr="00BA7670">
              <w:t>4</w:t>
            </w:r>
          </w:p>
        </w:tc>
        <w:tc>
          <w:tcPr>
            <w:tcW w:w="680" w:type="dxa"/>
            <w:shd w:val="clear" w:color="auto" w:fill="DBE5F1" w:themeFill="accent1" w:themeFillTint="33"/>
            <w:tcMar>
              <w:left w:w="0" w:type="dxa"/>
              <w:right w:w="0" w:type="dxa"/>
            </w:tcMar>
          </w:tcPr>
          <w:p w14:paraId="3BB75D6B" w14:textId="77777777" w:rsidR="00D2054C" w:rsidRPr="00BA7670" w:rsidRDefault="00D2054C" w:rsidP="00C7608F">
            <w:pPr>
              <w:jc w:val="center"/>
            </w:pPr>
            <w:r w:rsidRPr="00BA7670">
              <w:t>5</w:t>
            </w:r>
          </w:p>
        </w:tc>
      </w:tr>
      <w:tr w:rsidR="00D2054C" w:rsidRPr="00BA7670" w14:paraId="5B47AF9A" w14:textId="77777777" w:rsidTr="00C7608F">
        <w:tc>
          <w:tcPr>
            <w:tcW w:w="5669" w:type="dxa"/>
            <w:tcMar>
              <w:left w:w="0" w:type="dxa"/>
              <w:right w:w="0" w:type="dxa"/>
            </w:tcMar>
          </w:tcPr>
          <w:p w14:paraId="62662736" w14:textId="4E99DF5E" w:rsidR="00D2054C" w:rsidRPr="00BA7670" w:rsidRDefault="00D2054C" w:rsidP="00C7608F">
            <w:r w:rsidRPr="00BA7670">
              <w:t xml:space="preserve">Tipične </w:t>
            </w:r>
            <w:r w:rsidR="00AA7C14" w:rsidRPr="00BA7670">
              <w:t>fasade</w:t>
            </w:r>
            <w:r w:rsidRPr="00BA7670">
              <w:t xml:space="preserve"> (2D risba fasad)</w:t>
            </w:r>
          </w:p>
        </w:tc>
        <w:tc>
          <w:tcPr>
            <w:tcW w:w="680" w:type="dxa"/>
            <w:shd w:val="clear" w:color="auto" w:fill="DBE5F1" w:themeFill="accent1" w:themeFillTint="33"/>
            <w:tcMar>
              <w:left w:w="0" w:type="dxa"/>
              <w:right w:w="0" w:type="dxa"/>
            </w:tcMar>
          </w:tcPr>
          <w:p w14:paraId="03FB34A9" w14:textId="77777777" w:rsidR="00D2054C" w:rsidRPr="00BA7670" w:rsidRDefault="00D2054C" w:rsidP="00C7608F">
            <w:pPr>
              <w:jc w:val="center"/>
            </w:pPr>
            <w:r w:rsidRPr="00BA7670">
              <w:t>1</w:t>
            </w:r>
          </w:p>
        </w:tc>
        <w:tc>
          <w:tcPr>
            <w:tcW w:w="680" w:type="dxa"/>
            <w:shd w:val="clear" w:color="auto" w:fill="DBE5F1" w:themeFill="accent1" w:themeFillTint="33"/>
            <w:tcMar>
              <w:left w:w="0" w:type="dxa"/>
              <w:right w:w="0" w:type="dxa"/>
            </w:tcMar>
          </w:tcPr>
          <w:p w14:paraId="571FFC67" w14:textId="77777777" w:rsidR="00D2054C" w:rsidRPr="00BA7670" w:rsidRDefault="00D2054C" w:rsidP="00C7608F">
            <w:pPr>
              <w:jc w:val="center"/>
            </w:pPr>
            <w:r w:rsidRPr="00BA7670">
              <w:t>2</w:t>
            </w:r>
          </w:p>
        </w:tc>
        <w:tc>
          <w:tcPr>
            <w:tcW w:w="680" w:type="dxa"/>
            <w:shd w:val="clear" w:color="auto" w:fill="DBE5F1" w:themeFill="accent1" w:themeFillTint="33"/>
            <w:tcMar>
              <w:left w:w="0" w:type="dxa"/>
              <w:right w:w="0" w:type="dxa"/>
            </w:tcMar>
          </w:tcPr>
          <w:p w14:paraId="0122E06D" w14:textId="77777777" w:rsidR="00D2054C" w:rsidRPr="00BA7670" w:rsidRDefault="00D2054C" w:rsidP="00C7608F">
            <w:pPr>
              <w:jc w:val="center"/>
            </w:pPr>
            <w:r w:rsidRPr="00BA7670">
              <w:t>3</w:t>
            </w:r>
          </w:p>
        </w:tc>
        <w:tc>
          <w:tcPr>
            <w:tcW w:w="680" w:type="dxa"/>
            <w:shd w:val="clear" w:color="auto" w:fill="DBE5F1" w:themeFill="accent1" w:themeFillTint="33"/>
            <w:tcMar>
              <w:left w:w="0" w:type="dxa"/>
              <w:right w:w="0" w:type="dxa"/>
            </w:tcMar>
          </w:tcPr>
          <w:p w14:paraId="32086361" w14:textId="77777777" w:rsidR="00D2054C" w:rsidRPr="00BA7670" w:rsidRDefault="00D2054C" w:rsidP="00C7608F">
            <w:pPr>
              <w:jc w:val="center"/>
            </w:pPr>
            <w:r w:rsidRPr="00BA7670">
              <w:t>4</w:t>
            </w:r>
          </w:p>
        </w:tc>
        <w:tc>
          <w:tcPr>
            <w:tcW w:w="680" w:type="dxa"/>
            <w:shd w:val="clear" w:color="auto" w:fill="DBE5F1" w:themeFill="accent1" w:themeFillTint="33"/>
            <w:tcMar>
              <w:left w:w="0" w:type="dxa"/>
              <w:right w:w="0" w:type="dxa"/>
            </w:tcMar>
          </w:tcPr>
          <w:p w14:paraId="06D95968" w14:textId="77777777" w:rsidR="00D2054C" w:rsidRPr="00BA7670" w:rsidRDefault="00D2054C" w:rsidP="00C7608F">
            <w:pPr>
              <w:jc w:val="center"/>
            </w:pPr>
            <w:r w:rsidRPr="00BA7670">
              <w:t>5</w:t>
            </w:r>
          </w:p>
        </w:tc>
      </w:tr>
      <w:tr w:rsidR="00D2054C" w:rsidRPr="00BA7670" w14:paraId="236C9545" w14:textId="77777777" w:rsidTr="00C7608F">
        <w:tc>
          <w:tcPr>
            <w:tcW w:w="5669" w:type="dxa"/>
            <w:tcMar>
              <w:left w:w="0" w:type="dxa"/>
              <w:right w:w="0" w:type="dxa"/>
            </w:tcMar>
          </w:tcPr>
          <w:p w14:paraId="68288DB5" w14:textId="77777777" w:rsidR="00D2054C" w:rsidRPr="00BA7670" w:rsidRDefault="00D2054C" w:rsidP="00C7608F">
            <w:r w:rsidRPr="00BA7670">
              <w:t>Diagrami in ostale sheme</w:t>
            </w:r>
          </w:p>
        </w:tc>
        <w:tc>
          <w:tcPr>
            <w:tcW w:w="680" w:type="dxa"/>
            <w:shd w:val="clear" w:color="auto" w:fill="DBE5F1" w:themeFill="accent1" w:themeFillTint="33"/>
            <w:tcMar>
              <w:left w:w="0" w:type="dxa"/>
              <w:right w:w="0" w:type="dxa"/>
            </w:tcMar>
          </w:tcPr>
          <w:p w14:paraId="76D14A58" w14:textId="77777777" w:rsidR="00D2054C" w:rsidRPr="00BA7670" w:rsidRDefault="00D2054C" w:rsidP="00C7608F">
            <w:pPr>
              <w:jc w:val="center"/>
            </w:pPr>
            <w:r w:rsidRPr="00BA7670">
              <w:t>1</w:t>
            </w:r>
          </w:p>
        </w:tc>
        <w:tc>
          <w:tcPr>
            <w:tcW w:w="680" w:type="dxa"/>
            <w:shd w:val="clear" w:color="auto" w:fill="DBE5F1" w:themeFill="accent1" w:themeFillTint="33"/>
            <w:tcMar>
              <w:left w:w="0" w:type="dxa"/>
              <w:right w:w="0" w:type="dxa"/>
            </w:tcMar>
          </w:tcPr>
          <w:p w14:paraId="561DF9E5" w14:textId="77777777" w:rsidR="00D2054C" w:rsidRPr="00BA7670" w:rsidRDefault="00D2054C" w:rsidP="00C7608F">
            <w:pPr>
              <w:jc w:val="center"/>
            </w:pPr>
            <w:r w:rsidRPr="00BA7670">
              <w:t>2</w:t>
            </w:r>
          </w:p>
        </w:tc>
        <w:tc>
          <w:tcPr>
            <w:tcW w:w="680" w:type="dxa"/>
            <w:shd w:val="clear" w:color="auto" w:fill="DBE5F1" w:themeFill="accent1" w:themeFillTint="33"/>
            <w:tcMar>
              <w:left w:w="0" w:type="dxa"/>
              <w:right w:w="0" w:type="dxa"/>
            </w:tcMar>
          </w:tcPr>
          <w:p w14:paraId="57089DA2" w14:textId="77777777" w:rsidR="00D2054C" w:rsidRPr="00BA7670" w:rsidRDefault="00D2054C" w:rsidP="00C7608F">
            <w:pPr>
              <w:jc w:val="center"/>
            </w:pPr>
            <w:r w:rsidRPr="00BA7670">
              <w:t>3</w:t>
            </w:r>
          </w:p>
        </w:tc>
        <w:tc>
          <w:tcPr>
            <w:tcW w:w="680" w:type="dxa"/>
            <w:shd w:val="clear" w:color="auto" w:fill="DBE5F1" w:themeFill="accent1" w:themeFillTint="33"/>
            <w:tcMar>
              <w:left w:w="0" w:type="dxa"/>
              <w:right w:w="0" w:type="dxa"/>
            </w:tcMar>
          </w:tcPr>
          <w:p w14:paraId="009428B9" w14:textId="77777777" w:rsidR="00D2054C" w:rsidRPr="00BA7670" w:rsidRDefault="00D2054C" w:rsidP="00C7608F">
            <w:pPr>
              <w:jc w:val="center"/>
            </w:pPr>
            <w:r w:rsidRPr="00BA7670">
              <w:t>4</w:t>
            </w:r>
          </w:p>
        </w:tc>
        <w:tc>
          <w:tcPr>
            <w:tcW w:w="680" w:type="dxa"/>
            <w:shd w:val="clear" w:color="auto" w:fill="DBE5F1" w:themeFill="accent1" w:themeFillTint="33"/>
            <w:tcMar>
              <w:left w:w="0" w:type="dxa"/>
              <w:right w:w="0" w:type="dxa"/>
            </w:tcMar>
          </w:tcPr>
          <w:p w14:paraId="4EEADEA7" w14:textId="77777777" w:rsidR="00D2054C" w:rsidRPr="00BA7670" w:rsidRDefault="00D2054C" w:rsidP="00C7608F">
            <w:pPr>
              <w:jc w:val="center"/>
            </w:pPr>
            <w:r w:rsidRPr="00BA7670">
              <w:t>5</w:t>
            </w:r>
          </w:p>
        </w:tc>
      </w:tr>
      <w:tr w:rsidR="00D2054C" w:rsidRPr="00BA7670" w14:paraId="24D03DA1" w14:textId="77777777" w:rsidTr="00C7608F">
        <w:tc>
          <w:tcPr>
            <w:tcW w:w="5669" w:type="dxa"/>
            <w:tcMar>
              <w:left w:w="0" w:type="dxa"/>
              <w:right w:w="0" w:type="dxa"/>
            </w:tcMar>
          </w:tcPr>
          <w:p w14:paraId="17A74CE3" w14:textId="77777777" w:rsidR="00D2054C" w:rsidRPr="00BA7670" w:rsidRDefault="00D2054C" w:rsidP="00C7608F">
            <w:r w:rsidRPr="00BA7670">
              <w:t>Tekstualni opisi rešitve</w:t>
            </w:r>
          </w:p>
        </w:tc>
        <w:tc>
          <w:tcPr>
            <w:tcW w:w="680" w:type="dxa"/>
            <w:shd w:val="clear" w:color="auto" w:fill="DBE5F1" w:themeFill="accent1" w:themeFillTint="33"/>
            <w:tcMar>
              <w:left w:w="0" w:type="dxa"/>
              <w:right w:w="0" w:type="dxa"/>
            </w:tcMar>
          </w:tcPr>
          <w:p w14:paraId="083D6B9F" w14:textId="77777777" w:rsidR="00D2054C" w:rsidRPr="00BA7670" w:rsidRDefault="00D2054C" w:rsidP="00C7608F">
            <w:pPr>
              <w:jc w:val="center"/>
            </w:pPr>
            <w:r w:rsidRPr="00BA7670">
              <w:t>1</w:t>
            </w:r>
          </w:p>
        </w:tc>
        <w:tc>
          <w:tcPr>
            <w:tcW w:w="680" w:type="dxa"/>
            <w:shd w:val="clear" w:color="auto" w:fill="DBE5F1" w:themeFill="accent1" w:themeFillTint="33"/>
            <w:tcMar>
              <w:left w:w="0" w:type="dxa"/>
              <w:right w:w="0" w:type="dxa"/>
            </w:tcMar>
          </w:tcPr>
          <w:p w14:paraId="37566D5B" w14:textId="77777777" w:rsidR="00D2054C" w:rsidRPr="00BA7670" w:rsidRDefault="00D2054C" w:rsidP="00C7608F">
            <w:pPr>
              <w:jc w:val="center"/>
            </w:pPr>
            <w:r w:rsidRPr="00BA7670">
              <w:t>2</w:t>
            </w:r>
          </w:p>
        </w:tc>
        <w:tc>
          <w:tcPr>
            <w:tcW w:w="680" w:type="dxa"/>
            <w:shd w:val="clear" w:color="auto" w:fill="DBE5F1" w:themeFill="accent1" w:themeFillTint="33"/>
            <w:tcMar>
              <w:left w:w="0" w:type="dxa"/>
              <w:right w:w="0" w:type="dxa"/>
            </w:tcMar>
          </w:tcPr>
          <w:p w14:paraId="09AE178D" w14:textId="77777777" w:rsidR="00D2054C" w:rsidRPr="00BA7670" w:rsidRDefault="00D2054C" w:rsidP="00C7608F">
            <w:pPr>
              <w:jc w:val="center"/>
            </w:pPr>
            <w:r w:rsidRPr="00BA7670">
              <w:t>3</w:t>
            </w:r>
          </w:p>
        </w:tc>
        <w:tc>
          <w:tcPr>
            <w:tcW w:w="680" w:type="dxa"/>
            <w:shd w:val="clear" w:color="auto" w:fill="DBE5F1" w:themeFill="accent1" w:themeFillTint="33"/>
            <w:tcMar>
              <w:left w:w="0" w:type="dxa"/>
              <w:right w:w="0" w:type="dxa"/>
            </w:tcMar>
          </w:tcPr>
          <w:p w14:paraId="76CA2761" w14:textId="77777777" w:rsidR="00D2054C" w:rsidRPr="00BA7670" w:rsidRDefault="00D2054C" w:rsidP="00C7608F">
            <w:pPr>
              <w:jc w:val="center"/>
            </w:pPr>
            <w:r w:rsidRPr="00BA7670">
              <w:t>4</w:t>
            </w:r>
          </w:p>
        </w:tc>
        <w:tc>
          <w:tcPr>
            <w:tcW w:w="680" w:type="dxa"/>
            <w:shd w:val="clear" w:color="auto" w:fill="DBE5F1" w:themeFill="accent1" w:themeFillTint="33"/>
            <w:tcMar>
              <w:left w:w="0" w:type="dxa"/>
              <w:right w:w="0" w:type="dxa"/>
            </w:tcMar>
          </w:tcPr>
          <w:p w14:paraId="4455A60E" w14:textId="77777777" w:rsidR="00D2054C" w:rsidRPr="00BA7670" w:rsidRDefault="00D2054C" w:rsidP="00C7608F">
            <w:pPr>
              <w:jc w:val="center"/>
            </w:pPr>
            <w:r w:rsidRPr="00BA7670">
              <w:t>5</w:t>
            </w:r>
          </w:p>
        </w:tc>
      </w:tr>
      <w:tr w:rsidR="00D2054C" w:rsidRPr="00BA7670" w14:paraId="27DCEB3C" w14:textId="77777777" w:rsidTr="00C7608F">
        <w:tc>
          <w:tcPr>
            <w:tcW w:w="5669" w:type="dxa"/>
            <w:tcMar>
              <w:left w:w="0" w:type="dxa"/>
              <w:right w:w="0" w:type="dxa"/>
            </w:tcMar>
          </w:tcPr>
          <w:p w14:paraId="63D91B75" w14:textId="77777777" w:rsidR="00D2054C" w:rsidRPr="00BA7670" w:rsidRDefault="00D2054C" w:rsidP="00C7608F">
            <w:r w:rsidRPr="00BA7670">
              <w:t>Tabele, številski podatki</w:t>
            </w:r>
          </w:p>
        </w:tc>
        <w:tc>
          <w:tcPr>
            <w:tcW w:w="680" w:type="dxa"/>
            <w:shd w:val="clear" w:color="auto" w:fill="DBE5F1" w:themeFill="accent1" w:themeFillTint="33"/>
            <w:tcMar>
              <w:left w:w="0" w:type="dxa"/>
              <w:right w:w="0" w:type="dxa"/>
            </w:tcMar>
          </w:tcPr>
          <w:p w14:paraId="1AFF4CC5" w14:textId="77777777" w:rsidR="00D2054C" w:rsidRPr="00BA7670" w:rsidRDefault="00D2054C" w:rsidP="00C7608F">
            <w:pPr>
              <w:jc w:val="center"/>
            </w:pPr>
            <w:r w:rsidRPr="00BA7670">
              <w:t>1</w:t>
            </w:r>
          </w:p>
        </w:tc>
        <w:tc>
          <w:tcPr>
            <w:tcW w:w="680" w:type="dxa"/>
            <w:shd w:val="clear" w:color="auto" w:fill="DBE5F1" w:themeFill="accent1" w:themeFillTint="33"/>
            <w:tcMar>
              <w:left w:w="0" w:type="dxa"/>
              <w:right w:w="0" w:type="dxa"/>
            </w:tcMar>
          </w:tcPr>
          <w:p w14:paraId="4F30DF4F" w14:textId="77777777" w:rsidR="00D2054C" w:rsidRPr="00BA7670" w:rsidRDefault="00D2054C" w:rsidP="00C7608F">
            <w:pPr>
              <w:jc w:val="center"/>
            </w:pPr>
            <w:r w:rsidRPr="00BA7670">
              <w:t>2</w:t>
            </w:r>
          </w:p>
        </w:tc>
        <w:tc>
          <w:tcPr>
            <w:tcW w:w="680" w:type="dxa"/>
            <w:shd w:val="clear" w:color="auto" w:fill="DBE5F1" w:themeFill="accent1" w:themeFillTint="33"/>
            <w:tcMar>
              <w:left w:w="0" w:type="dxa"/>
              <w:right w:w="0" w:type="dxa"/>
            </w:tcMar>
          </w:tcPr>
          <w:p w14:paraId="20F3A6F4" w14:textId="77777777" w:rsidR="00D2054C" w:rsidRPr="00BA7670" w:rsidRDefault="00D2054C" w:rsidP="00C7608F">
            <w:pPr>
              <w:jc w:val="center"/>
            </w:pPr>
            <w:r w:rsidRPr="00BA7670">
              <w:t>3</w:t>
            </w:r>
          </w:p>
        </w:tc>
        <w:tc>
          <w:tcPr>
            <w:tcW w:w="680" w:type="dxa"/>
            <w:shd w:val="clear" w:color="auto" w:fill="DBE5F1" w:themeFill="accent1" w:themeFillTint="33"/>
            <w:tcMar>
              <w:left w:w="0" w:type="dxa"/>
              <w:right w:w="0" w:type="dxa"/>
            </w:tcMar>
          </w:tcPr>
          <w:p w14:paraId="3E589C88" w14:textId="77777777" w:rsidR="00D2054C" w:rsidRPr="00BA7670" w:rsidRDefault="00D2054C" w:rsidP="00C7608F">
            <w:pPr>
              <w:jc w:val="center"/>
            </w:pPr>
            <w:r w:rsidRPr="00BA7670">
              <w:t>4</w:t>
            </w:r>
          </w:p>
        </w:tc>
        <w:tc>
          <w:tcPr>
            <w:tcW w:w="680" w:type="dxa"/>
            <w:shd w:val="clear" w:color="auto" w:fill="DBE5F1" w:themeFill="accent1" w:themeFillTint="33"/>
            <w:tcMar>
              <w:left w:w="0" w:type="dxa"/>
              <w:right w:w="0" w:type="dxa"/>
            </w:tcMar>
          </w:tcPr>
          <w:p w14:paraId="6879E898" w14:textId="77777777" w:rsidR="00D2054C" w:rsidRPr="00BA7670" w:rsidRDefault="00D2054C" w:rsidP="00C7608F">
            <w:pPr>
              <w:jc w:val="center"/>
            </w:pPr>
            <w:r w:rsidRPr="00BA7670">
              <w:t>5</w:t>
            </w:r>
          </w:p>
        </w:tc>
      </w:tr>
    </w:tbl>
    <w:p w14:paraId="6139125E" w14:textId="77777777" w:rsidR="00D2054C" w:rsidRPr="00BA7670" w:rsidRDefault="00D2054C" w:rsidP="00D2054C">
      <w:pPr>
        <w:rPr>
          <w:sz w:val="18"/>
          <w:szCs w:val="18"/>
          <w:shd w:val="clear" w:color="auto" w:fill="EFF2F7"/>
        </w:rPr>
      </w:pPr>
    </w:p>
    <w:p w14:paraId="65829B7A" w14:textId="77777777" w:rsidR="00D2054C" w:rsidRPr="00BA7670" w:rsidRDefault="00D2054C" w:rsidP="00D2054C">
      <w:pPr>
        <w:widowControl/>
        <w:suppressAutoHyphens w:val="0"/>
        <w:jc w:val="left"/>
        <w:rPr>
          <w:szCs w:val="22"/>
        </w:rPr>
      </w:pPr>
      <w:r w:rsidRPr="00BA7670">
        <w:rPr>
          <w:szCs w:val="22"/>
        </w:rPr>
        <w:br w:type="page"/>
      </w:r>
    </w:p>
    <w:p w14:paraId="5E9396C6" w14:textId="77777777" w:rsidR="00D2054C" w:rsidRPr="00BA7670" w:rsidRDefault="00D2054C" w:rsidP="00D2054C">
      <w:pPr>
        <w:tabs>
          <w:tab w:val="left" w:pos="6521"/>
          <w:tab w:val="left" w:pos="7938"/>
        </w:tabs>
        <w:rPr>
          <w:szCs w:val="22"/>
        </w:rPr>
      </w:pPr>
      <w:r w:rsidRPr="00BA7670">
        <w:rPr>
          <w:szCs w:val="22"/>
        </w:rPr>
        <w:lastRenderedPageBreak/>
        <w:t>Če ste na katerokoli vprašanje v okviru zgornjih dveh sklopov odgovorili z 1 ali 2 nam prosim navedite, kaj konkretno vas je pri natečaju motilo:</w:t>
      </w:r>
    </w:p>
    <w:p w14:paraId="5F0C02A5" w14:textId="77777777" w:rsidR="00D2054C" w:rsidRPr="00BA7670" w:rsidRDefault="00D2054C" w:rsidP="00D2054C">
      <w:pPr>
        <w:tabs>
          <w:tab w:val="left" w:pos="6521"/>
          <w:tab w:val="left" w:pos="7938"/>
        </w:tabs>
        <w:rPr>
          <w:szCs w:val="22"/>
        </w:rPr>
      </w:pPr>
    </w:p>
    <w:p w14:paraId="6ACE502D" w14:textId="77777777" w:rsidR="00D2054C" w:rsidRPr="00BA7670" w:rsidRDefault="00D2054C" w:rsidP="00D2054C">
      <w:pPr>
        <w:tabs>
          <w:tab w:val="left" w:pos="6521"/>
          <w:tab w:val="left" w:pos="7938"/>
        </w:tabs>
        <w:rPr>
          <w:szCs w:val="22"/>
        </w:rPr>
      </w:pPr>
    </w:p>
    <w:p w14:paraId="07E6BF32" w14:textId="77777777" w:rsidR="00D2054C" w:rsidRPr="00BA7670" w:rsidRDefault="00D2054C" w:rsidP="00D2054C">
      <w:pPr>
        <w:tabs>
          <w:tab w:val="left" w:pos="6521"/>
          <w:tab w:val="left" w:pos="7938"/>
        </w:tabs>
        <w:rPr>
          <w:szCs w:val="22"/>
        </w:rPr>
      </w:pPr>
    </w:p>
    <w:p w14:paraId="3A41838F" w14:textId="77777777" w:rsidR="00D2054C" w:rsidRPr="00BA7670" w:rsidRDefault="00D2054C" w:rsidP="00D2054C">
      <w:pPr>
        <w:tabs>
          <w:tab w:val="left" w:pos="6521"/>
          <w:tab w:val="left" w:pos="7938"/>
        </w:tabs>
        <w:rPr>
          <w:szCs w:val="22"/>
        </w:rPr>
      </w:pPr>
    </w:p>
    <w:p w14:paraId="7E60C6BC" w14:textId="77777777" w:rsidR="00D2054C" w:rsidRPr="00BA7670" w:rsidRDefault="00D2054C" w:rsidP="00D2054C">
      <w:pPr>
        <w:tabs>
          <w:tab w:val="left" w:pos="6521"/>
          <w:tab w:val="left" w:pos="7938"/>
        </w:tabs>
        <w:rPr>
          <w:szCs w:val="22"/>
        </w:rPr>
      </w:pPr>
    </w:p>
    <w:p w14:paraId="61B50691" w14:textId="77777777" w:rsidR="00D2054C" w:rsidRPr="00BA7670" w:rsidRDefault="00D2054C" w:rsidP="00D2054C">
      <w:pPr>
        <w:tabs>
          <w:tab w:val="left" w:pos="6521"/>
          <w:tab w:val="left" w:pos="7938"/>
        </w:tabs>
        <w:rPr>
          <w:szCs w:val="22"/>
        </w:rPr>
      </w:pPr>
    </w:p>
    <w:p w14:paraId="78C9D4A5" w14:textId="77777777" w:rsidR="00D2054C" w:rsidRPr="00BA7670" w:rsidRDefault="00D2054C" w:rsidP="00D2054C">
      <w:pPr>
        <w:tabs>
          <w:tab w:val="left" w:pos="6521"/>
          <w:tab w:val="left" w:pos="7938"/>
        </w:tabs>
        <w:rPr>
          <w:szCs w:val="22"/>
        </w:rPr>
      </w:pPr>
    </w:p>
    <w:p w14:paraId="71EFB453" w14:textId="77777777" w:rsidR="00D2054C" w:rsidRPr="00BA7670" w:rsidRDefault="00D2054C" w:rsidP="00D2054C">
      <w:pPr>
        <w:tabs>
          <w:tab w:val="left" w:pos="6521"/>
          <w:tab w:val="left" w:pos="7938"/>
        </w:tabs>
        <w:rPr>
          <w:szCs w:val="22"/>
        </w:rPr>
      </w:pPr>
    </w:p>
    <w:p w14:paraId="13E5D40F" w14:textId="77777777" w:rsidR="00D2054C" w:rsidRPr="00BA7670" w:rsidRDefault="00D2054C" w:rsidP="00D2054C">
      <w:pPr>
        <w:tabs>
          <w:tab w:val="left" w:pos="6521"/>
          <w:tab w:val="left" w:pos="7938"/>
        </w:tabs>
        <w:rPr>
          <w:szCs w:val="22"/>
        </w:rPr>
      </w:pPr>
    </w:p>
    <w:p w14:paraId="7304F952" w14:textId="77777777" w:rsidR="00D2054C" w:rsidRPr="00BA7670" w:rsidRDefault="00D2054C" w:rsidP="00D2054C">
      <w:pPr>
        <w:tabs>
          <w:tab w:val="left" w:pos="6521"/>
          <w:tab w:val="left" w:pos="7938"/>
        </w:tabs>
        <w:rPr>
          <w:b/>
        </w:rPr>
      </w:pPr>
    </w:p>
    <w:p w14:paraId="20DDAFA2" w14:textId="77777777" w:rsidR="00D2054C" w:rsidRPr="00BA7670" w:rsidRDefault="00D2054C" w:rsidP="00D2054C">
      <w:pPr>
        <w:tabs>
          <w:tab w:val="left" w:pos="6521"/>
          <w:tab w:val="left" w:pos="7938"/>
        </w:tabs>
        <w:rPr>
          <w:b/>
        </w:rPr>
      </w:pPr>
      <w:r w:rsidRPr="00BA7670">
        <w:rPr>
          <w:b/>
        </w:rPr>
        <w:t>NATEČAJNA EKIPA</w:t>
      </w:r>
    </w:p>
    <w:p w14:paraId="73A7A29B" w14:textId="77777777" w:rsidR="00D2054C" w:rsidRPr="00BA7670" w:rsidRDefault="00D2054C" w:rsidP="00D2054C">
      <w:pPr>
        <w:tabs>
          <w:tab w:val="left" w:pos="6521"/>
          <w:tab w:val="left" w:pos="7938"/>
        </w:tabs>
      </w:pPr>
    </w:p>
    <w:tbl>
      <w:tblPr>
        <w:tblStyle w:val="Tabelamrea"/>
        <w:tblW w:w="0" w:type="auto"/>
        <w:tblLook w:val="04A0" w:firstRow="1" w:lastRow="0" w:firstColumn="1" w:lastColumn="0" w:noHBand="0" w:noVBand="1"/>
      </w:tblPr>
      <w:tblGrid>
        <w:gridCol w:w="7366"/>
        <w:gridCol w:w="1701"/>
      </w:tblGrid>
      <w:tr w:rsidR="00D2054C" w:rsidRPr="00BA7670" w14:paraId="61774850" w14:textId="77777777" w:rsidTr="00C7608F">
        <w:tc>
          <w:tcPr>
            <w:tcW w:w="7366" w:type="dxa"/>
          </w:tcPr>
          <w:p w14:paraId="0115FC77" w14:textId="77777777" w:rsidR="00D2054C" w:rsidRPr="00BA7670" w:rsidRDefault="00D2054C" w:rsidP="00C7608F">
            <w:pPr>
              <w:tabs>
                <w:tab w:val="left" w:pos="6521"/>
                <w:tab w:val="left" w:pos="7938"/>
              </w:tabs>
            </w:pPr>
            <w:r w:rsidRPr="00BA7670">
              <w:t xml:space="preserve">Število vseh porabljenih delovnih ur za natečaj </w:t>
            </w:r>
          </w:p>
          <w:p w14:paraId="438300ED" w14:textId="77777777" w:rsidR="00D2054C" w:rsidRPr="00BA7670" w:rsidRDefault="00D2054C" w:rsidP="00C7608F">
            <w:pPr>
              <w:tabs>
                <w:tab w:val="left" w:pos="6521"/>
                <w:tab w:val="left" w:pos="7938"/>
              </w:tabs>
            </w:pPr>
            <w:r w:rsidRPr="00BA7670">
              <w:t>(avtorjev, notranjih in zunanjih sodelavcev)</w:t>
            </w:r>
          </w:p>
        </w:tc>
        <w:tc>
          <w:tcPr>
            <w:tcW w:w="1701" w:type="dxa"/>
            <w:shd w:val="clear" w:color="auto" w:fill="DBE5F1" w:themeFill="accent1" w:themeFillTint="33"/>
            <w:vAlign w:val="bottom"/>
          </w:tcPr>
          <w:p w14:paraId="13C75792" w14:textId="77777777" w:rsidR="00D2054C" w:rsidRPr="00BA7670" w:rsidRDefault="00D2054C" w:rsidP="00C7608F">
            <w:pPr>
              <w:tabs>
                <w:tab w:val="left" w:pos="6521"/>
                <w:tab w:val="left" w:pos="7938"/>
              </w:tabs>
              <w:jc w:val="right"/>
              <w:rPr>
                <w:i/>
                <w:sz w:val="18"/>
              </w:rPr>
            </w:pPr>
            <w:r w:rsidRPr="00BA7670">
              <w:rPr>
                <w:i/>
                <w:sz w:val="18"/>
              </w:rPr>
              <w:t>ur</w:t>
            </w:r>
          </w:p>
        </w:tc>
      </w:tr>
      <w:tr w:rsidR="00D2054C" w:rsidRPr="00BA7670" w14:paraId="4B36ACAD" w14:textId="77777777" w:rsidTr="00C7608F">
        <w:tc>
          <w:tcPr>
            <w:tcW w:w="7366" w:type="dxa"/>
          </w:tcPr>
          <w:p w14:paraId="381E21D2" w14:textId="77777777" w:rsidR="00D2054C" w:rsidRPr="00BA7670" w:rsidRDefault="00D2054C" w:rsidP="00C7608F">
            <w:pPr>
              <w:tabs>
                <w:tab w:val="left" w:pos="6521"/>
                <w:tab w:val="left" w:pos="7938"/>
              </w:tabs>
            </w:pPr>
            <w:r w:rsidRPr="00BA7670">
              <w:t xml:space="preserve">Ocena materialnih stroškov udeležbe na natečaju </w:t>
            </w:r>
          </w:p>
          <w:p w14:paraId="77043952" w14:textId="77777777" w:rsidR="00D2054C" w:rsidRPr="00BA7670" w:rsidRDefault="00D2054C" w:rsidP="00C7608F">
            <w:pPr>
              <w:tabs>
                <w:tab w:val="left" w:pos="6521"/>
                <w:tab w:val="left" w:pos="7938"/>
              </w:tabs>
            </w:pPr>
            <w:r w:rsidRPr="00BA7670">
              <w:t>(plakati, mape, maketa ipd.)</w:t>
            </w:r>
          </w:p>
        </w:tc>
        <w:tc>
          <w:tcPr>
            <w:tcW w:w="1701" w:type="dxa"/>
            <w:shd w:val="clear" w:color="auto" w:fill="DBE5F1" w:themeFill="accent1" w:themeFillTint="33"/>
            <w:vAlign w:val="bottom"/>
          </w:tcPr>
          <w:p w14:paraId="7817FC4A" w14:textId="77777777" w:rsidR="00D2054C" w:rsidRPr="00BA7670" w:rsidRDefault="00D2054C" w:rsidP="00C7608F">
            <w:pPr>
              <w:tabs>
                <w:tab w:val="left" w:pos="6521"/>
                <w:tab w:val="left" w:pos="7938"/>
              </w:tabs>
              <w:jc w:val="right"/>
            </w:pPr>
            <w:r w:rsidRPr="00BA7670">
              <w:rPr>
                <w:i/>
                <w:sz w:val="18"/>
              </w:rPr>
              <w:t>eur</w:t>
            </w:r>
          </w:p>
        </w:tc>
      </w:tr>
      <w:tr w:rsidR="00D2054C" w:rsidRPr="00BA7670" w14:paraId="55054D2B" w14:textId="77777777" w:rsidTr="00C7608F">
        <w:tc>
          <w:tcPr>
            <w:tcW w:w="7366" w:type="dxa"/>
          </w:tcPr>
          <w:p w14:paraId="0B8B4430" w14:textId="77777777" w:rsidR="00D2054C" w:rsidRPr="00BA7670" w:rsidRDefault="00D2054C" w:rsidP="00C7608F">
            <w:pPr>
              <w:tabs>
                <w:tab w:val="left" w:pos="6521"/>
                <w:tab w:val="left" w:pos="7938"/>
              </w:tabs>
            </w:pPr>
            <w:r w:rsidRPr="00BA7670">
              <w:t>Ocena celotnih stroškov udeležbe na natečaju</w:t>
            </w:r>
          </w:p>
          <w:p w14:paraId="78C3A905" w14:textId="77777777" w:rsidR="00D2054C" w:rsidRPr="00BA7670" w:rsidRDefault="00D2054C" w:rsidP="00C7608F">
            <w:pPr>
              <w:tabs>
                <w:tab w:val="left" w:pos="6521"/>
                <w:tab w:val="left" w:pos="7938"/>
              </w:tabs>
            </w:pPr>
            <w:r w:rsidRPr="00BA7670">
              <w:t>(materialni stroški, stroški dela, stroški biroja)</w:t>
            </w:r>
          </w:p>
        </w:tc>
        <w:tc>
          <w:tcPr>
            <w:tcW w:w="1701" w:type="dxa"/>
            <w:shd w:val="clear" w:color="auto" w:fill="DBE5F1" w:themeFill="accent1" w:themeFillTint="33"/>
            <w:vAlign w:val="bottom"/>
          </w:tcPr>
          <w:p w14:paraId="05381EE1" w14:textId="77777777" w:rsidR="00D2054C" w:rsidRPr="00BA7670" w:rsidRDefault="00D2054C" w:rsidP="00C7608F">
            <w:pPr>
              <w:tabs>
                <w:tab w:val="left" w:pos="6521"/>
                <w:tab w:val="left" w:pos="7938"/>
              </w:tabs>
              <w:jc w:val="right"/>
            </w:pPr>
            <w:r w:rsidRPr="00BA7670">
              <w:rPr>
                <w:i/>
                <w:sz w:val="18"/>
              </w:rPr>
              <w:t>eur</w:t>
            </w:r>
          </w:p>
        </w:tc>
      </w:tr>
    </w:tbl>
    <w:p w14:paraId="476E43A3" w14:textId="77777777" w:rsidR="00D2054C" w:rsidRPr="00BA7670" w:rsidRDefault="00D2054C" w:rsidP="00D2054C">
      <w:pPr>
        <w:tabs>
          <w:tab w:val="left" w:pos="6521"/>
          <w:tab w:val="left" w:pos="7938"/>
        </w:tabs>
      </w:pPr>
    </w:p>
    <w:p w14:paraId="6C2595F6" w14:textId="77777777" w:rsidR="00D2054C" w:rsidRPr="00BA7670" w:rsidRDefault="00D2054C" w:rsidP="00D2054C">
      <w:pPr>
        <w:rPr>
          <w:b/>
        </w:rPr>
      </w:pPr>
    </w:p>
    <w:p w14:paraId="78F6DEB9" w14:textId="77777777" w:rsidR="00D2054C" w:rsidRPr="00BA7670" w:rsidRDefault="00D2054C" w:rsidP="00D2054C">
      <w:pPr>
        <w:rPr>
          <w:b/>
          <w:szCs w:val="22"/>
        </w:rPr>
      </w:pPr>
      <w:r w:rsidRPr="00BA7670">
        <w:rPr>
          <w:b/>
          <w:szCs w:val="22"/>
        </w:rPr>
        <w:t>RAZNO</w:t>
      </w:r>
    </w:p>
    <w:p w14:paraId="31CB4FD3" w14:textId="77777777" w:rsidR="00D2054C" w:rsidRPr="00BA7670" w:rsidRDefault="00D2054C" w:rsidP="00D2054C">
      <w:pPr>
        <w:tabs>
          <w:tab w:val="left" w:pos="567"/>
          <w:tab w:val="left" w:pos="6521"/>
          <w:tab w:val="left" w:pos="7938"/>
        </w:tabs>
        <w:rPr>
          <w:szCs w:val="22"/>
        </w:rPr>
      </w:pPr>
      <w:r w:rsidRPr="00BA7670">
        <w:rPr>
          <w:szCs w:val="22"/>
        </w:rPr>
        <w:t>Odgovorili ste na vsa vprašanja v tej anketi. Hvala za sodelovanje. Zahvaljujemo se vam tudi za dodatne pripombe in sugestije glede tem, ki niso bile zajete v zgodnjih vprašanjih.</w:t>
      </w:r>
    </w:p>
    <w:p w14:paraId="5FC22BCA" w14:textId="77777777" w:rsidR="00D2054C" w:rsidRPr="00BA7670" w:rsidRDefault="00D2054C" w:rsidP="00D2054C">
      <w:pPr>
        <w:tabs>
          <w:tab w:val="left" w:pos="567"/>
          <w:tab w:val="left" w:pos="6521"/>
          <w:tab w:val="left" w:pos="7938"/>
        </w:tabs>
        <w:rPr>
          <w:sz w:val="20"/>
        </w:rPr>
      </w:pPr>
    </w:p>
    <w:p w14:paraId="3716D1EE" w14:textId="77777777" w:rsidR="00D2054C" w:rsidRPr="00BA7670" w:rsidRDefault="00D2054C" w:rsidP="00D2054C">
      <w:pPr>
        <w:tabs>
          <w:tab w:val="left" w:pos="567"/>
          <w:tab w:val="left" w:pos="6521"/>
          <w:tab w:val="left" w:pos="7938"/>
        </w:tabs>
        <w:rPr>
          <w:sz w:val="20"/>
        </w:rPr>
      </w:pPr>
    </w:p>
    <w:p w14:paraId="0180605F" w14:textId="77777777" w:rsidR="00D2054C" w:rsidRPr="00BA7670" w:rsidRDefault="00D2054C" w:rsidP="00D2054C">
      <w:pPr>
        <w:tabs>
          <w:tab w:val="left" w:pos="567"/>
          <w:tab w:val="left" w:pos="6521"/>
          <w:tab w:val="left" w:pos="7938"/>
        </w:tabs>
        <w:rPr>
          <w:sz w:val="20"/>
        </w:rPr>
      </w:pPr>
    </w:p>
    <w:p w14:paraId="34FDC5E0" w14:textId="77777777" w:rsidR="00D2054C" w:rsidRPr="00BA7670" w:rsidRDefault="00D2054C" w:rsidP="00D2054C">
      <w:pPr>
        <w:tabs>
          <w:tab w:val="left" w:pos="567"/>
          <w:tab w:val="left" w:pos="6521"/>
          <w:tab w:val="left" w:pos="7938"/>
        </w:tabs>
        <w:rPr>
          <w:sz w:val="20"/>
        </w:rPr>
      </w:pPr>
    </w:p>
    <w:p w14:paraId="069CE00C" w14:textId="77777777" w:rsidR="00D2054C" w:rsidRPr="00BA7670" w:rsidRDefault="00D2054C" w:rsidP="00D2054C">
      <w:pPr>
        <w:tabs>
          <w:tab w:val="left" w:pos="567"/>
          <w:tab w:val="left" w:pos="6521"/>
          <w:tab w:val="left" w:pos="7938"/>
        </w:tabs>
        <w:rPr>
          <w:sz w:val="20"/>
        </w:rPr>
      </w:pPr>
    </w:p>
    <w:p w14:paraId="4B4BD7C8" w14:textId="77777777" w:rsidR="00D2054C" w:rsidRPr="00BA7670" w:rsidRDefault="00D2054C" w:rsidP="00D2054C">
      <w:pPr>
        <w:tabs>
          <w:tab w:val="left" w:pos="567"/>
          <w:tab w:val="left" w:pos="6521"/>
          <w:tab w:val="left" w:pos="7938"/>
        </w:tabs>
        <w:rPr>
          <w:sz w:val="20"/>
        </w:rPr>
      </w:pPr>
    </w:p>
    <w:p w14:paraId="37A1E451" w14:textId="77777777" w:rsidR="00D2054C" w:rsidRPr="00BA7670" w:rsidRDefault="00D2054C" w:rsidP="00D2054C">
      <w:pPr>
        <w:tabs>
          <w:tab w:val="left" w:pos="567"/>
          <w:tab w:val="left" w:pos="6521"/>
          <w:tab w:val="left" w:pos="7938"/>
        </w:tabs>
        <w:rPr>
          <w:sz w:val="20"/>
        </w:rPr>
      </w:pPr>
    </w:p>
    <w:p w14:paraId="58C0D2B0" w14:textId="77777777" w:rsidR="00D2054C" w:rsidRPr="00BA7670" w:rsidRDefault="00D2054C" w:rsidP="00D2054C">
      <w:pPr>
        <w:tabs>
          <w:tab w:val="left" w:pos="567"/>
          <w:tab w:val="left" w:pos="6521"/>
          <w:tab w:val="left" w:pos="7938"/>
        </w:tabs>
        <w:rPr>
          <w:sz w:val="20"/>
        </w:rPr>
      </w:pPr>
    </w:p>
    <w:p w14:paraId="785F8CEA" w14:textId="77777777" w:rsidR="00D2054C" w:rsidRPr="00BA7670" w:rsidRDefault="00D2054C" w:rsidP="00D2054C">
      <w:pPr>
        <w:tabs>
          <w:tab w:val="left" w:pos="567"/>
          <w:tab w:val="left" w:pos="6521"/>
          <w:tab w:val="left" w:pos="7938"/>
        </w:tabs>
        <w:rPr>
          <w:sz w:val="20"/>
        </w:rPr>
      </w:pPr>
    </w:p>
    <w:p w14:paraId="04ADEB31" w14:textId="77777777" w:rsidR="00D2054C" w:rsidRPr="00BA7670" w:rsidRDefault="00D2054C" w:rsidP="00D2054C">
      <w:pPr>
        <w:tabs>
          <w:tab w:val="left" w:pos="567"/>
          <w:tab w:val="left" w:pos="6521"/>
          <w:tab w:val="left" w:pos="7938"/>
        </w:tabs>
        <w:rPr>
          <w:sz w:val="20"/>
        </w:rPr>
      </w:pPr>
    </w:p>
    <w:p w14:paraId="1F2465C8" w14:textId="77777777" w:rsidR="00D2054C" w:rsidRPr="00BA7670" w:rsidRDefault="00D2054C" w:rsidP="00D2054C">
      <w:pPr>
        <w:tabs>
          <w:tab w:val="left" w:pos="567"/>
          <w:tab w:val="left" w:pos="6521"/>
          <w:tab w:val="left" w:pos="7938"/>
        </w:tabs>
        <w:rPr>
          <w:sz w:val="20"/>
        </w:rPr>
      </w:pPr>
    </w:p>
    <w:p w14:paraId="52617F39" w14:textId="77777777" w:rsidR="00D2054C" w:rsidRPr="00BA7670" w:rsidRDefault="00D2054C" w:rsidP="00D2054C">
      <w:pPr>
        <w:tabs>
          <w:tab w:val="left" w:pos="567"/>
          <w:tab w:val="left" w:pos="6521"/>
          <w:tab w:val="left" w:pos="7938"/>
        </w:tabs>
        <w:rPr>
          <w:sz w:val="20"/>
        </w:rPr>
      </w:pPr>
    </w:p>
    <w:p w14:paraId="015A982F" w14:textId="77777777" w:rsidR="00D2054C" w:rsidRPr="00BA7670" w:rsidRDefault="00D2054C" w:rsidP="00D2054C">
      <w:pPr>
        <w:tabs>
          <w:tab w:val="left" w:pos="567"/>
          <w:tab w:val="left" w:pos="6521"/>
          <w:tab w:val="left" w:pos="7938"/>
        </w:tabs>
        <w:rPr>
          <w:sz w:val="20"/>
        </w:rPr>
      </w:pPr>
    </w:p>
    <w:p w14:paraId="0B8CFAD3" w14:textId="77777777" w:rsidR="00D2054C" w:rsidRPr="00BA7670" w:rsidRDefault="00D2054C" w:rsidP="00D2054C">
      <w:pPr>
        <w:tabs>
          <w:tab w:val="left" w:pos="567"/>
          <w:tab w:val="left" w:pos="6521"/>
          <w:tab w:val="left" w:pos="7938"/>
        </w:tabs>
        <w:rPr>
          <w:sz w:val="20"/>
        </w:rPr>
      </w:pPr>
    </w:p>
    <w:p w14:paraId="3A7F2986" w14:textId="77777777" w:rsidR="00D2054C" w:rsidRPr="00BA7670" w:rsidRDefault="00D2054C" w:rsidP="00D2054C">
      <w:pPr>
        <w:tabs>
          <w:tab w:val="left" w:pos="567"/>
          <w:tab w:val="left" w:pos="6521"/>
          <w:tab w:val="left" w:pos="7938"/>
        </w:tabs>
        <w:rPr>
          <w:sz w:val="20"/>
        </w:rPr>
      </w:pPr>
    </w:p>
    <w:p w14:paraId="3B68D9DA" w14:textId="77777777" w:rsidR="00D2054C" w:rsidRPr="00BA7670" w:rsidRDefault="00D2054C" w:rsidP="00D2054C">
      <w:pPr>
        <w:tabs>
          <w:tab w:val="left" w:pos="567"/>
          <w:tab w:val="left" w:pos="6521"/>
          <w:tab w:val="left" w:pos="7938"/>
        </w:tabs>
        <w:rPr>
          <w:sz w:val="20"/>
        </w:rPr>
      </w:pPr>
    </w:p>
    <w:p w14:paraId="407A4C06" w14:textId="77777777" w:rsidR="00D2054C" w:rsidRPr="00BA7670" w:rsidRDefault="00D2054C" w:rsidP="00D2054C">
      <w:pPr>
        <w:tabs>
          <w:tab w:val="left" w:pos="567"/>
          <w:tab w:val="left" w:pos="6521"/>
          <w:tab w:val="left" w:pos="7938"/>
        </w:tabs>
        <w:rPr>
          <w:sz w:val="20"/>
        </w:rPr>
      </w:pPr>
    </w:p>
    <w:p w14:paraId="2EC35520" w14:textId="77777777" w:rsidR="00D2054C" w:rsidRPr="00BA7670" w:rsidRDefault="00D2054C" w:rsidP="00D2054C">
      <w:pPr>
        <w:tabs>
          <w:tab w:val="left" w:pos="567"/>
          <w:tab w:val="left" w:pos="6521"/>
          <w:tab w:val="left" w:pos="7938"/>
        </w:tabs>
        <w:rPr>
          <w:sz w:val="20"/>
        </w:rPr>
      </w:pPr>
    </w:p>
    <w:p w14:paraId="16A58964" w14:textId="77777777" w:rsidR="00D2054C" w:rsidRPr="00BA7670" w:rsidRDefault="00D2054C" w:rsidP="00D2054C">
      <w:pPr>
        <w:tabs>
          <w:tab w:val="left" w:pos="567"/>
          <w:tab w:val="left" w:pos="6521"/>
          <w:tab w:val="left" w:pos="7938"/>
        </w:tabs>
        <w:rPr>
          <w:sz w:val="20"/>
        </w:rPr>
      </w:pPr>
    </w:p>
    <w:p w14:paraId="67946FDB" w14:textId="77777777" w:rsidR="00D2054C" w:rsidRPr="00BA7670" w:rsidRDefault="00D2054C" w:rsidP="00D2054C">
      <w:pPr>
        <w:tabs>
          <w:tab w:val="left" w:pos="567"/>
          <w:tab w:val="left" w:pos="6521"/>
          <w:tab w:val="left" w:pos="7938"/>
        </w:tabs>
        <w:rPr>
          <w:sz w:val="20"/>
        </w:rPr>
      </w:pPr>
    </w:p>
    <w:p w14:paraId="44941D0B" w14:textId="77777777" w:rsidR="00D2054C" w:rsidRPr="00BA7670" w:rsidRDefault="00D2054C" w:rsidP="00D2054C">
      <w:pPr>
        <w:tabs>
          <w:tab w:val="left" w:pos="567"/>
          <w:tab w:val="left" w:pos="6521"/>
          <w:tab w:val="left" w:pos="7938"/>
        </w:tabs>
        <w:rPr>
          <w:sz w:val="20"/>
        </w:rPr>
      </w:pPr>
    </w:p>
    <w:p w14:paraId="012B0BD6" w14:textId="77777777" w:rsidR="00D2054C" w:rsidRPr="00BA7670" w:rsidRDefault="00D2054C" w:rsidP="00D2054C">
      <w:pPr>
        <w:jc w:val="left"/>
        <w:rPr>
          <w:sz w:val="20"/>
        </w:rPr>
      </w:pPr>
    </w:p>
    <w:p w14:paraId="6B71C63D" w14:textId="77777777" w:rsidR="000328BB" w:rsidRPr="00BA7670" w:rsidRDefault="000328BB" w:rsidP="00D2054C">
      <w:pPr>
        <w:rPr>
          <w:sz w:val="20"/>
        </w:rPr>
      </w:pPr>
    </w:p>
    <w:sectPr w:rsidR="000328BB" w:rsidRPr="00BA7670" w:rsidSect="00144266">
      <w:headerReference w:type="even" r:id="rId10"/>
      <w:headerReference w:type="default" r:id="rId11"/>
      <w:footerReference w:type="even" r:id="rId12"/>
      <w:headerReference w:type="first" r:id="rId13"/>
      <w:footerReference w:type="first" r:id="rId14"/>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FF93B" w14:textId="77777777" w:rsidR="00D16E7A" w:rsidRDefault="00D16E7A">
      <w:r>
        <w:separator/>
      </w:r>
    </w:p>
  </w:endnote>
  <w:endnote w:type="continuationSeparator" w:id="0">
    <w:p w14:paraId="0EFB7326" w14:textId="77777777" w:rsidR="00D16E7A" w:rsidRDefault="00D1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L Dutch">
    <w:altName w:val="Times New Roman"/>
    <w:charset w:val="00"/>
    <w:family w:val="auto"/>
    <w:pitch w:val="default"/>
    <w:sig w:usb0="00000000" w:usb1="00000000" w:usb2="00000000" w:usb3="00000000" w:csb0="00040001"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00"/>
    <w:family w:val="swiss"/>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Frutiger">
    <w:altName w:val="Arial"/>
    <w:charset w:val="EE"/>
    <w:family w:val="swiss"/>
    <w:pitch w:val="default"/>
    <w:sig w:usb0="00000000" w:usb1="80000000" w:usb2="00000008" w:usb3="00000000" w:csb0="000001FF" w:csb1="00000000"/>
  </w:font>
  <w:font w:name="Eurostar">
    <w:altName w:val="Arial"/>
    <w:charset w:val="00"/>
    <w:family w:val="swiss"/>
    <w:pitch w:val="default"/>
    <w:sig w:usb0="00000001" w:usb1="00000000" w:usb2="00000000" w:usb3="00000000" w:csb0="0000009B" w:csb1="00000000"/>
  </w:font>
  <w:font w:name="MS Mincho">
    <w:altName w:val="Yu Gothic"/>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258">
    <w:charset w:val="EE"/>
    <w:family w:val="auto"/>
    <w:pitch w:val="variable"/>
  </w:font>
  <w:font w:name="Cordia New">
    <w:panose1 w:val="020B0304020202020204"/>
    <w:charset w:val="DE"/>
    <w:family w:val="roman"/>
    <w:notTrueType/>
    <w:pitch w:val="variable"/>
    <w:sig w:usb0="01000000" w:usb1="00000000" w:usb2="00000000" w:usb3="00000000" w:csb0="0001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67E6A" w14:textId="1BA19493" w:rsidR="00D16E7A" w:rsidRPr="006970AB" w:rsidRDefault="00D16E7A" w:rsidP="00CA461B">
    <w:pPr>
      <w:pStyle w:val="Noga"/>
      <w:tabs>
        <w:tab w:val="clear" w:pos="4320"/>
        <w:tab w:val="clear" w:pos="8640"/>
        <w:tab w:val="right" w:pos="5245"/>
      </w:tabs>
      <w:ind w:right="4534"/>
      <w:jc w:val="left"/>
      <w:rPr>
        <w:i/>
        <w:sz w:val="16"/>
        <w:szCs w:val="16"/>
      </w:rPr>
    </w:pPr>
    <w:r>
      <w:rPr>
        <w:rFonts w:ascii="Calibri" w:hAnsi="Calibri" w:cs="Calibri"/>
        <w:i/>
        <w:sz w:val="18"/>
        <w:szCs w:val="18"/>
      </w:rPr>
      <w:t xml:space="preserve">Natečajni pogoji – natečaj </w:t>
    </w:r>
    <w:r>
      <w:rPr>
        <w:i/>
        <w:caps/>
        <w:sz w:val="16"/>
        <w:szCs w:val="16"/>
      </w:rPr>
      <w:t>SOSESKA NOVO POBREŽJE _MARIBOR</w:t>
    </w:r>
    <w:r w:rsidRPr="006970AB">
      <w:rPr>
        <w:rFonts w:ascii="Calibri" w:hAnsi="Calibri" w:cs="Calibri"/>
        <w:i/>
        <w:sz w:val="16"/>
        <w:szCs w:val="16"/>
      </w:rPr>
      <w:tab/>
    </w:r>
    <w:r w:rsidRPr="006970AB">
      <w:rPr>
        <w:rFonts w:ascii="Calibri" w:hAnsi="Calibri" w:cs="Calibri"/>
        <w:i/>
        <w:sz w:val="16"/>
        <w:szCs w:val="16"/>
      </w:rPr>
      <w:tab/>
    </w:r>
  </w:p>
  <w:p w14:paraId="5EEC8245" w14:textId="77777777" w:rsidR="00D16E7A" w:rsidRPr="006970AB" w:rsidRDefault="00D16E7A">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C52C8" w14:textId="77777777" w:rsidR="00D16E7A" w:rsidRDefault="00D16E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3E356" w14:textId="77777777" w:rsidR="00D16E7A" w:rsidRDefault="00D16E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D5E93" w14:textId="77777777" w:rsidR="00D16E7A" w:rsidRDefault="00D16E7A">
      <w:r>
        <w:separator/>
      </w:r>
    </w:p>
  </w:footnote>
  <w:footnote w:type="continuationSeparator" w:id="0">
    <w:p w14:paraId="63F04E29" w14:textId="77777777" w:rsidR="00D16E7A" w:rsidRDefault="00D16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32FDE" w14:textId="77777777" w:rsidR="00D16E7A" w:rsidRDefault="00D16E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BB0FE" w14:textId="77777777" w:rsidR="00D16E7A" w:rsidRDefault="00D16E7A">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7F09A" w14:textId="77777777" w:rsidR="00D16E7A" w:rsidRDefault="00D16E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5"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6" w15:restartNumberingAfterBreak="0">
    <w:nsid w:val="00137656"/>
    <w:multiLevelType w:val="hybridMultilevel"/>
    <w:tmpl w:val="45F88FF8"/>
    <w:lvl w:ilvl="0" w:tplc="8A6CCA6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0613A4C"/>
    <w:multiLevelType w:val="multilevel"/>
    <w:tmpl w:val="00613A4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025220C7"/>
    <w:multiLevelType w:val="hybridMultilevel"/>
    <w:tmpl w:val="B0F42740"/>
    <w:lvl w:ilvl="0" w:tplc="0424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2020"/>
    <w:multiLevelType w:val="hybridMultilevel"/>
    <w:tmpl w:val="A23A1AC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 w15:restartNumberingAfterBreak="0">
    <w:nsid w:val="0C5711FB"/>
    <w:multiLevelType w:val="hybridMultilevel"/>
    <w:tmpl w:val="E0C8075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0EEE6397"/>
    <w:multiLevelType w:val="hybridMultilevel"/>
    <w:tmpl w:val="90E4272E"/>
    <w:lvl w:ilvl="0" w:tplc="7A92A9B2">
      <w:start w:val="1"/>
      <w:numFmt w:val="bullet"/>
      <w:lvlText w:val=""/>
      <w:lvlJc w:val="left"/>
      <w:pPr>
        <w:tabs>
          <w:tab w:val="num" w:pos="567"/>
        </w:tabs>
        <w:ind w:left="567" w:hanging="56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A1369F"/>
    <w:multiLevelType w:val="hybridMultilevel"/>
    <w:tmpl w:val="5882FEC6"/>
    <w:lvl w:ilvl="0" w:tplc="04240001">
      <w:start w:val="1"/>
      <w:numFmt w:val="bullet"/>
      <w:lvlText w:val=""/>
      <w:lvlJc w:val="left"/>
      <w:pPr>
        <w:ind w:left="786" w:hanging="360"/>
      </w:pPr>
      <w:rPr>
        <w:rFonts w:ascii="Symbol" w:hAnsi="Symbo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3" w15:restartNumberingAfterBreak="0">
    <w:nsid w:val="14703F87"/>
    <w:multiLevelType w:val="hybridMultilevel"/>
    <w:tmpl w:val="69DCBD30"/>
    <w:lvl w:ilvl="0" w:tplc="04240017">
      <w:start w:val="1"/>
      <w:numFmt w:val="lowerLetter"/>
      <w:lvlText w:val="%1)"/>
      <w:lvlJc w:val="left"/>
      <w:pPr>
        <w:ind w:left="720" w:hanging="360"/>
      </w:pPr>
    </w:lvl>
    <w:lvl w:ilvl="1" w:tplc="04240003">
      <w:start w:val="1"/>
      <w:numFmt w:val="bullet"/>
      <w:lvlText w:val="o"/>
      <w:lvlJc w:val="left"/>
      <w:pPr>
        <w:ind w:left="1440" w:hanging="360"/>
      </w:pPr>
      <w:rPr>
        <w:rFonts w:ascii="Courier New" w:hAnsi="Courier New" w:cs="Symbol"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68B1019"/>
    <w:multiLevelType w:val="hybridMultilevel"/>
    <w:tmpl w:val="A5BE07C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9" w15:restartNumberingAfterBreak="0">
    <w:nsid w:val="1AF02196"/>
    <w:multiLevelType w:val="hybridMultilevel"/>
    <w:tmpl w:val="63648E18"/>
    <w:lvl w:ilvl="0" w:tplc="501A8F78">
      <w:numFmt w:val="bullet"/>
      <w:lvlText w:val="-"/>
      <w:lvlJc w:val="left"/>
      <w:pPr>
        <w:tabs>
          <w:tab w:val="num" w:pos="425"/>
        </w:tabs>
        <w:ind w:left="425" w:hanging="360"/>
      </w:pPr>
      <w:rPr>
        <w:rFonts w:ascii="Arial Narrow" w:eastAsia="Times New Roman" w:hAnsi="Arial Narrow" w:cs="Times New Roman" w:hint="default"/>
      </w:rPr>
    </w:lvl>
    <w:lvl w:ilvl="1" w:tplc="04240003">
      <w:start w:val="1"/>
      <w:numFmt w:val="bullet"/>
      <w:lvlText w:val="o"/>
      <w:lvlJc w:val="left"/>
      <w:pPr>
        <w:tabs>
          <w:tab w:val="num" w:pos="1145"/>
        </w:tabs>
        <w:ind w:left="1145" w:hanging="360"/>
      </w:pPr>
      <w:rPr>
        <w:rFonts w:ascii="Courier New" w:hAnsi="Courier New" w:cs="Courier New" w:hint="default"/>
      </w:rPr>
    </w:lvl>
    <w:lvl w:ilvl="2" w:tplc="04240005" w:tentative="1">
      <w:start w:val="1"/>
      <w:numFmt w:val="bullet"/>
      <w:lvlText w:val=""/>
      <w:lvlJc w:val="left"/>
      <w:pPr>
        <w:tabs>
          <w:tab w:val="num" w:pos="1865"/>
        </w:tabs>
        <w:ind w:left="1865" w:hanging="360"/>
      </w:pPr>
      <w:rPr>
        <w:rFonts w:ascii="Wingdings" w:hAnsi="Wingdings" w:hint="default"/>
      </w:rPr>
    </w:lvl>
    <w:lvl w:ilvl="3" w:tplc="04240001" w:tentative="1">
      <w:start w:val="1"/>
      <w:numFmt w:val="bullet"/>
      <w:lvlText w:val=""/>
      <w:lvlJc w:val="left"/>
      <w:pPr>
        <w:tabs>
          <w:tab w:val="num" w:pos="2585"/>
        </w:tabs>
        <w:ind w:left="2585" w:hanging="360"/>
      </w:pPr>
      <w:rPr>
        <w:rFonts w:ascii="Symbol" w:hAnsi="Symbol" w:hint="default"/>
      </w:rPr>
    </w:lvl>
    <w:lvl w:ilvl="4" w:tplc="04240003" w:tentative="1">
      <w:start w:val="1"/>
      <w:numFmt w:val="bullet"/>
      <w:lvlText w:val="o"/>
      <w:lvlJc w:val="left"/>
      <w:pPr>
        <w:tabs>
          <w:tab w:val="num" w:pos="3305"/>
        </w:tabs>
        <w:ind w:left="3305" w:hanging="360"/>
      </w:pPr>
      <w:rPr>
        <w:rFonts w:ascii="Courier New" w:hAnsi="Courier New" w:cs="Courier New" w:hint="default"/>
      </w:rPr>
    </w:lvl>
    <w:lvl w:ilvl="5" w:tplc="04240005" w:tentative="1">
      <w:start w:val="1"/>
      <w:numFmt w:val="bullet"/>
      <w:lvlText w:val=""/>
      <w:lvlJc w:val="left"/>
      <w:pPr>
        <w:tabs>
          <w:tab w:val="num" w:pos="4025"/>
        </w:tabs>
        <w:ind w:left="4025" w:hanging="360"/>
      </w:pPr>
      <w:rPr>
        <w:rFonts w:ascii="Wingdings" w:hAnsi="Wingdings" w:hint="default"/>
      </w:rPr>
    </w:lvl>
    <w:lvl w:ilvl="6" w:tplc="04240001" w:tentative="1">
      <w:start w:val="1"/>
      <w:numFmt w:val="bullet"/>
      <w:lvlText w:val=""/>
      <w:lvlJc w:val="left"/>
      <w:pPr>
        <w:tabs>
          <w:tab w:val="num" w:pos="4745"/>
        </w:tabs>
        <w:ind w:left="4745" w:hanging="360"/>
      </w:pPr>
      <w:rPr>
        <w:rFonts w:ascii="Symbol" w:hAnsi="Symbol" w:hint="default"/>
      </w:rPr>
    </w:lvl>
    <w:lvl w:ilvl="7" w:tplc="04240003" w:tentative="1">
      <w:start w:val="1"/>
      <w:numFmt w:val="bullet"/>
      <w:lvlText w:val="o"/>
      <w:lvlJc w:val="left"/>
      <w:pPr>
        <w:tabs>
          <w:tab w:val="num" w:pos="5465"/>
        </w:tabs>
        <w:ind w:left="5465" w:hanging="360"/>
      </w:pPr>
      <w:rPr>
        <w:rFonts w:ascii="Courier New" w:hAnsi="Courier New" w:cs="Courier New" w:hint="default"/>
      </w:rPr>
    </w:lvl>
    <w:lvl w:ilvl="8" w:tplc="04240005" w:tentative="1">
      <w:start w:val="1"/>
      <w:numFmt w:val="bullet"/>
      <w:lvlText w:val=""/>
      <w:lvlJc w:val="left"/>
      <w:pPr>
        <w:tabs>
          <w:tab w:val="num" w:pos="6185"/>
        </w:tabs>
        <w:ind w:left="6185" w:hanging="360"/>
      </w:pPr>
      <w:rPr>
        <w:rFonts w:ascii="Wingdings" w:hAnsi="Wingdings" w:hint="default"/>
      </w:rPr>
    </w:lvl>
  </w:abstractNum>
  <w:abstractNum w:abstractNumId="20" w15:restartNumberingAfterBreak="0">
    <w:nsid w:val="1AF26811"/>
    <w:multiLevelType w:val="hybridMultilevel"/>
    <w:tmpl w:val="3AE84F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B4C6281"/>
    <w:multiLevelType w:val="hybridMultilevel"/>
    <w:tmpl w:val="C9042F88"/>
    <w:lvl w:ilvl="0" w:tplc="BFA0F06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BEA105C"/>
    <w:multiLevelType w:val="hybridMultilevel"/>
    <w:tmpl w:val="AA168114"/>
    <w:lvl w:ilvl="0" w:tplc="5CDA6FF6">
      <w:numFmt w:val="bullet"/>
      <w:lvlText w:val="-"/>
      <w:lvlJc w:val="left"/>
      <w:pPr>
        <w:ind w:left="360" w:hanging="360"/>
      </w:pPr>
      <w:rPr>
        <w:rFonts w:ascii="Tahoma" w:eastAsia="Times New Roman" w:hAnsi="Tahoma" w:cs="Times New Roman" w:hint="default"/>
      </w:rPr>
    </w:lvl>
    <w:lvl w:ilvl="1" w:tplc="04240003">
      <w:start w:val="1"/>
      <w:numFmt w:val="bullet"/>
      <w:lvlText w:val="o"/>
      <w:lvlJc w:val="left"/>
      <w:pPr>
        <w:ind w:left="1080" w:hanging="360"/>
      </w:pPr>
      <w:rPr>
        <w:rFonts w:ascii="Courier New" w:hAnsi="Courier New" w:cs="Times New Roman"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Times New Roman"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Times New Roman" w:hint="default"/>
      </w:rPr>
    </w:lvl>
    <w:lvl w:ilvl="8" w:tplc="04240005">
      <w:start w:val="1"/>
      <w:numFmt w:val="bullet"/>
      <w:lvlText w:val=""/>
      <w:lvlJc w:val="left"/>
      <w:pPr>
        <w:ind w:left="6120" w:hanging="360"/>
      </w:pPr>
      <w:rPr>
        <w:rFonts w:ascii="Wingdings" w:hAnsi="Wingdings" w:hint="default"/>
      </w:rPr>
    </w:lvl>
  </w:abstractNum>
  <w:abstractNum w:abstractNumId="23"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alibri"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alibri"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alibri"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6" w15:restartNumberingAfterBreak="0">
    <w:nsid w:val="21AD2B7E"/>
    <w:multiLevelType w:val="hybridMultilevel"/>
    <w:tmpl w:val="946A3812"/>
    <w:lvl w:ilvl="0" w:tplc="04240017">
      <w:start w:val="1"/>
      <w:numFmt w:val="lowerLetter"/>
      <w:lvlText w:val="%1)"/>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1866D2"/>
    <w:multiLevelType w:val="multilevel"/>
    <w:tmpl w:val="C1FEAB42"/>
    <w:lvl w:ilvl="0">
      <w:start w:val="1"/>
      <w:numFmt w:val="bullet"/>
      <w:lvlText w:val=""/>
      <w:lvlJc w:val="left"/>
      <w:pPr>
        <w:ind w:left="720" w:hanging="360"/>
      </w:pPr>
      <w:rPr>
        <w:rFonts w:ascii="Symbol" w:hAnsi="Symbol" w:hint="default"/>
        <w:sz w:val="16"/>
        <w:szCs w:val="16"/>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4E05FF3"/>
    <w:multiLevelType w:val="multilevel"/>
    <w:tmpl w:val="24E05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7151C08"/>
    <w:multiLevelType w:val="hybridMultilevel"/>
    <w:tmpl w:val="2E444764"/>
    <w:lvl w:ilvl="0" w:tplc="0424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510FAA"/>
    <w:multiLevelType w:val="hybridMultilevel"/>
    <w:tmpl w:val="247E43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7756BD1"/>
    <w:multiLevelType w:val="multilevel"/>
    <w:tmpl w:val="99ACF07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9B36A21"/>
    <w:multiLevelType w:val="hybridMultilevel"/>
    <w:tmpl w:val="68DADC68"/>
    <w:lvl w:ilvl="0" w:tplc="0409000F">
      <w:numFmt w:val="decimal"/>
      <w:lvlText w:val="%1."/>
      <w:lvlJc w:val="left"/>
      <w:pPr>
        <w:tabs>
          <w:tab w:val="num" w:pos="720"/>
        </w:tabs>
        <w:ind w:left="720" w:hanging="360"/>
      </w:pPr>
      <w:rPr>
        <w:rFonts w:cs="Times New Roman"/>
      </w:rPr>
    </w:lvl>
    <w:lvl w:ilvl="1" w:tplc="04090019">
      <w:start w:val="1"/>
      <w:numFmt w:val="bullet"/>
      <w:lvlText w:val="-"/>
      <w:lvlJc w:val="left"/>
      <w:pPr>
        <w:tabs>
          <w:tab w:val="num" w:pos="288"/>
        </w:tabs>
        <w:ind w:left="0" w:firstLine="0"/>
      </w:pPr>
      <w:rPr>
        <w:rFonts w:ascii="Arial" w:eastAsia="Times New Roman" w:hAnsi="Arial"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2A3F5C2A"/>
    <w:multiLevelType w:val="hybridMultilevel"/>
    <w:tmpl w:val="1B2A7F8C"/>
    <w:lvl w:ilvl="0" w:tplc="2F427496">
      <w:start w:val="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CCB3439"/>
    <w:multiLevelType w:val="hybridMultilevel"/>
    <w:tmpl w:val="08DAF952"/>
    <w:lvl w:ilvl="0" w:tplc="0424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022170"/>
    <w:multiLevelType w:val="hybridMultilevel"/>
    <w:tmpl w:val="D6CC12CC"/>
    <w:lvl w:ilvl="0" w:tplc="1D464D14">
      <w:start w:val="2"/>
      <w:numFmt w:val="bullet"/>
      <w:lvlText w:val=""/>
      <w:lvlJc w:val="left"/>
      <w:pPr>
        <w:tabs>
          <w:tab w:val="num" w:pos="397"/>
        </w:tabs>
        <w:ind w:left="397" w:hanging="397"/>
      </w:pPr>
      <w:rPr>
        <w:rFonts w:ascii="Symbol" w:eastAsia="Times New Roman"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F4E0AA1"/>
    <w:multiLevelType w:val="hybridMultilevel"/>
    <w:tmpl w:val="C54A3EA8"/>
    <w:lvl w:ilvl="0" w:tplc="7A92A9B2">
      <w:start w:val="1"/>
      <w:numFmt w:val="bullet"/>
      <w:lvlText w:val=""/>
      <w:lvlJc w:val="left"/>
      <w:pPr>
        <w:tabs>
          <w:tab w:val="num" w:pos="567"/>
        </w:tabs>
        <w:ind w:left="567" w:hanging="56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0" w15:restartNumberingAfterBreak="0">
    <w:nsid w:val="35C15B66"/>
    <w:multiLevelType w:val="hybridMultilevel"/>
    <w:tmpl w:val="5808877A"/>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37DE0305"/>
    <w:multiLevelType w:val="multilevel"/>
    <w:tmpl w:val="37DE0305"/>
    <w:lvl w:ilvl="0">
      <w:start w:val="1"/>
      <w:numFmt w:val="decimal"/>
      <w:lvlText w:val="%1."/>
      <w:lvlJc w:val="left"/>
      <w:pPr>
        <w:ind w:left="742" w:hanging="360"/>
      </w:pPr>
    </w:lvl>
    <w:lvl w:ilvl="1">
      <w:start w:val="1"/>
      <w:numFmt w:val="lowerLetter"/>
      <w:lvlText w:val="%2."/>
      <w:lvlJc w:val="left"/>
      <w:pPr>
        <w:ind w:left="1462" w:hanging="360"/>
      </w:pPr>
    </w:lvl>
    <w:lvl w:ilvl="2">
      <w:start w:val="1"/>
      <w:numFmt w:val="lowerRoman"/>
      <w:lvlText w:val="%3."/>
      <w:lvlJc w:val="right"/>
      <w:pPr>
        <w:ind w:left="2182" w:hanging="180"/>
      </w:pPr>
    </w:lvl>
    <w:lvl w:ilvl="3">
      <w:start w:val="1"/>
      <w:numFmt w:val="decimal"/>
      <w:lvlText w:val="%4."/>
      <w:lvlJc w:val="left"/>
      <w:pPr>
        <w:ind w:left="2902" w:hanging="360"/>
      </w:pPr>
    </w:lvl>
    <w:lvl w:ilvl="4">
      <w:start w:val="1"/>
      <w:numFmt w:val="lowerLetter"/>
      <w:lvlText w:val="%5."/>
      <w:lvlJc w:val="left"/>
      <w:pPr>
        <w:ind w:left="3622" w:hanging="360"/>
      </w:pPr>
    </w:lvl>
    <w:lvl w:ilvl="5">
      <w:start w:val="1"/>
      <w:numFmt w:val="lowerRoman"/>
      <w:lvlText w:val="%6."/>
      <w:lvlJc w:val="right"/>
      <w:pPr>
        <w:ind w:left="4342" w:hanging="180"/>
      </w:pPr>
    </w:lvl>
    <w:lvl w:ilvl="6">
      <w:start w:val="1"/>
      <w:numFmt w:val="decimal"/>
      <w:lvlText w:val="%7."/>
      <w:lvlJc w:val="left"/>
      <w:pPr>
        <w:ind w:left="5062" w:hanging="360"/>
      </w:pPr>
    </w:lvl>
    <w:lvl w:ilvl="7">
      <w:start w:val="1"/>
      <w:numFmt w:val="lowerLetter"/>
      <w:lvlText w:val="%8."/>
      <w:lvlJc w:val="left"/>
      <w:pPr>
        <w:ind w:left="5782" w:hanging="360"/>
      </w:pPr>
    </w:lvl>
    <w:lvl w:ilvl="8">
      <w:start w:val="1"/>
      <w:numFmt w:val="lowerRoman"/>
      <w:lvlText w:val="%9."/>
      <w:lvlJc w:val="right"/>
      <w:pPr>
        <w:ind w:left="6502" w:hanging="180"/>
      </w:pPr>
    </w:lvl>
  </w:abstractNum>
  <w:abstractNum w:abstractNumId="43" w15:restartNumberingAfterBreak="0">
    <w:nsid w:val="3B0D120D"/>
    <w:multiLevelType w:val="hybridMultilevel"/>
    <w:tmpl w:val="707A7134"/>
    <w:lvl w:ilvl="0" w:tplc="0424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41A222E6"/>
    <w:multiLevelType w:val="hybridMultilevel"/>
    <w:tmpl w:val="02586CF6"/>
    <w:lvl w:ilvl="0" w:tplc="875093F4">
      <w:numFmt w:val="bullet"/>
      <w:lvlText w:val="-"/>
      <w:lvlJc w:val="left"/>
      <w:pPr>
        <w:ind w:left="786" w:hanging="360"/>
      </w:pPr>
      <w:rPr>
        <w:rFonts w:ascii="Arial" w:eastAsia="Times New Roman"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46"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4413521C"/>
    <w:multiLevelType w:val="hybridMultilevel"/>
    <w:tmpl w:val="7360A2C6"/>
    <w:lvl w:ilvl="0" w:tplc="04240017">
      <w:start w:val="1"/>
      <w:numFmt w:val="lowerLetter"/>
      <w:lvlText w:val="%1)"/>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4CF34E28"/>
    <w:multiLevelType w:val="hybridMultilevel"/>
    <w:tmpl w:val="3C7E1324"/>
    <w:lvl w:ilvl="0" w:tplc="04240001">
      <w:start w:val="1"/>
      <w:numFmt w:val="bullet"/>
      <w:lvlText w:val=""/>
      <w:lvlJc w:val="left"/>
      <w:pPr>
        <w:ind w:left="1037" w:hanging="360"/>
      </w:pPr>
      <w:rPr>
        <w:rFonts w:ascii="Symbol" w:hAnsi="Symbol" w:hint="default"/>
      </w:rPr>
    </w:lvl>
    <w:lvl w:ilvl="1" w:tplc="04240003" w:tentative="1">
      <w:start w:val="1"/>
      <w:numFmt w:val="bullet"/>
      <w:lvlText w:val="o"/>
      <w:lvlJc w:val="left"/>
      <w:pPr>
        <w:ind w:left="1757" w:hanging="360"/>
      </w:pPr>
      <w:rPr>
        <w:rFonts w:ascii="Courier New" w:hAnsi="Courier New" w:cs="Courier New" w:hint="default"/>
      </w:rPr>
    </w:lvl>
    <w:lvl w:ilvl="2" w:tplc="04240005" w:tentative="1">
      <w:start w:val="1"/>
      <w:numFmt w:val="bullet"/>
      <w:lvlText w:val=""/>
      <w:lvlJc w:val="left"/>
      <w:pPr>
        <w:ind w:left="2477" w:hanging="360"/>
      </w:pPr>
      <w:rPr>
        <w:rFonts w:ascii="Wingdings" w:hAnsi="Wingdings" w:hint="default"/>
      </w:rPr>
    </w:lvl>
    <w:lvl w:ilvl="3" w:tplc="04240001" w:tentative="1">
      <w:start w:val="1"/>
      <w:numFmt w:val="bullet"/>
      <w:lvlText w:val=""/>
      <w:lvlJc w:val="left"/>
      <w:pPr>
        <w:ind w:left="3197" w:hanging="360"/>
      </w:pPr>
      <w:rPr>
        <w:rFonts w:ascii="Symbol" w:hAnsi="Symbol" w:hint="default"/>
      </w:rPr>
    </w:lvl>
    <w:lvl w:ilvl="4" w:tplc="04240003" w:tentative="1">
      <w:start w:val="1"/>
      <w:numFmt w:val="bullet"/>
      <w:lvlText w:val="o"/>
      <w:lvlJc w:val="left"/>
      <w:pPr>
        <w:ind w:left="3917" w:hanging="360"/>
      </w:pPr>
      <w:rPr>
        <w:rFonts w:ascii="Courier New" w:hAnsi="Courier New" w:cs="Courier New" w:hint="default"/>
      </w:rPr>
    </w:lvl>
    <w:lvl w:ilvl="5" w:tplc="04240005" w:tentative="1">
      <w:start w:val="1"/>
      <w:numFmt w:val="bullet"/>
      <w:lvlText w:val=""/>
      <w:lvlJc w:val="left"/>
      <w:pPr>
        <w:ind w:left="4637" w:hanging="360"/>
      </w:pPr>
      <w:rPr>
        <w:rFonts w:ascii="Wingdings" w:hAnsi="Wingdings" w:hint="default"/>
      </w:rPr>
    </w:lvl>
    <w:lvl w:ilvl="6" w:tplc="04240001" w:tentative="1">
      <w:start w:val="1"/>
      <w:numFmt w:val="bullet"/>
      <w:lvlText w:val=""/>
      <w:lvlJc w:val="left"/>
      <w:pPr>
        <w:ind w:left="5357" w:hanging="360"/>
      </w:pPr>
      <w:rPr>
        <w:rFonts w:ascii="Symbol" w:hAnsi="Symbol" w:hint="default"/>
      </w:rPr>
    </w:lvl>
    <w:lvl w:ilvl="7" w:tplc="04240003" w:tentative="1">
      <w:start w:val="1"/>
      <w:numFmt w:val="bullet"/>
      <w:lvlText w:val="o"/>
      <w:lvlJc w:val="left"/>
      <w:pPr>
        <w:ind w:left="6077" w:hanging="360"/>
      </w:pPr>
      <w:rPr>
        <w:rFonts w:ascii="Courier New" w:hAnsi="Courier New" w:cs="Courier New" w:hint="default"/>
      </w:rPr>
    </w:lvl>
    <w:lvl w:ilvl="8" w:tplc="04240005" w:tentative="1">
      <w:start w:val="1"/>
      <w:numFmt w:val="bullet"/>
      <w:lvlText w:val=""/>
      <w:lvlJc w:val="left"/>
      <w:pPr>
        <w:ind w:left="6797" w:hanging="360"/>
      </w:pPr>
      <w:rPr>
        <w:rFonts w:ascii="Wingdings" w:hAnsi="Wingdings" w:hint="default"/>
      </w:rPr>
    </w:lvl>
  </w:abstractNum>
  <w:abstractNum w:abstractNumId="51" w15:restartNumberingAfterBreak="0">
    <w:nsid w:val="4F303679"/>
    <w:multiLevelType w:val="hybridMultilevel"/>
    <w:tmpl w:val="DE0C2CF6"/>
    <w:lvl w:ilvl="0" w:tplc="7A92A9B2">
      <w:start w:val="1"/>
      <w:numFmt w:val="bullet"/>
      <w:lvlText w:val=""/>
      <w:lvlJc w:val="left"/>
      <w:pPr>
        <w:tabs>
          <w:tab w:val="num" w:pos="567"/>
        </w:tabs>
        <w:ind w:left="567" w:hanging="56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F64632B"/>
    <w:multiLevelType w:val="hybridMultilevel"/>
    <w:tmpl w:val="4CA6D3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126636A"/>
    <w:multiLevelType w:val="hybridMultilevel"/>
    <w:tmpl w:val="41167438"/>
    <w:lvl w:ilvl="0" w:tplc="04240003">
      <w:start w:val="1"/>
      <w:numFmt w:val="bullet"/>
      <w:lvlText w:val="o"/>
      <w:lvlJc w:val="left"/>
      <w:pPr>
        <w:ind w:left="1211" w:hanging="360"/>
      </w:pPr>
      <w:rPr>
        <w:rFonts w:ascii="Courier New" w:hAnsi="Courier New" w:cs="Courier New" w:hint="default"/>
      </w:rPr>
    </w:lvl>
    <w:lvl w:ilvl="1" w:tplc="04240003" w:tentative="1">
      <w:start w:val="1"/>
      <w:numFmt w:val="bullet"/>
      <w:lvlText w:val="o"/>
      <w:lvlJc w:val="left"/>
      <w:pPr>
        <w:ind w:left="1931" w:hanging="360"/>
      </w:pPr>
      <w:rPr>
        <w:rFonts w:ascii="Courier New" w:hAnsi="Courier New" w:cs="Courier New" w:hint="default"/>
      </w:rPr>
    </w:lvl>
    <w:lvl w:ilvl="2" w:tplc="04240005" w:tentative="1">
      <w:start w:val="1"/>
      <w:numFmt w:val="bullet"/>
      <w:lvlText w:val=""/>
      <w:lvlJc w:val="left"/>
      <w:pPr>
        <w:ind w:left="2651" w:hanging="360"/>
      </w:pPr>
      <w:rPr>
        <w:rFonts w:ascii="Wingdings" w:hAnsi="Wingdings" w:hint="default"/>
      </w:rPr>
    </w:lvl>
    <w:lvl w:ilvl="3" w:tplc="04240001" w:tentative="1">
      <w:start w:val="1"/>
      <w:numFmt w:val="bullet"/>
      <w:lvlText w:val=""/>
      <w:lvlJc w:val="left"/>
      <w:pPr>
        <w:ind w:left="3371" w:hanging="360"/>
      </w:pPr>
      <w:rPr>
        <w:rFonts w:ascii="Symbol" w:hAnsi="Symbol" w:hint="default"/>
      </w:rPr>
    </w:lvl>
    <w:lvl w:ilvl="4" w:tplc="04240003" w:tentative="1">
      <w:start w:val="1"/>
      <w:numFmt w:val="bullet"/>
      <w:lvlText w:val="o"/>
      <w:lvlJc w:val="left"/>
      <w:pPr>
        <w:ind w:left="4091" w:hanging="360"/>
      </w:pPr>
      <w:rPr>
        <w:rFonts w:ascii="Courier New" w:hAnsi="Courier New" w:cs="Courier New" w:hint="default"/>
      </w:rPr>
    </w:lvl>
    <w:lvl w:ilvl="5" w:tplc="04240005" w:tentative="1">
      <w:start w:val="1"/>
      <w:numFmt w:val="bullet"/>
      <w:lvlText w:val=""/>
      <w:lvlJc w:val="left"/>
      <w:pPr>
        <w:ind w:left="4811" w:hanging="360"/>
      </w:pPr>
      <w:rPr>
        <w:rFonts w:ascii="Wingdings" w:hAnsi="Wingdings" w:hint="default"/>
      </w:rPr>
    </w:lvl>
    <w:lvl w:ilvl="6" w:tplc="04240001" w:tentative="1">
      <w:start w:val="1"/>
      <w:numFmt w:val="bullet"/>
      <w:lvlText w:val=""/>
      <w:lvlJc w:val="left"/>
      <w:pPr>
        <w:ind w:left="5531" w:hanging="360"/>
      </w:pPr>
      <w:rPr>
        <w:rFonts w:ascii="Symbol" w:hAnsi="Symbol" w:hint="default"/>
      </w:rPr>
    </w:lvl>
    <w:lvl w:ilvl="7" w:tplc="04240003" w:tentative="1">
      <w:start w:val="1"/>
      <w:numFmt w:val="bullet"/>
      <w:lvlText w:val="o"/>
      <w:lvlJc w:val="left"/>
      <w:pPr>
        <w:ind w:left="6251" w:hanging="360"/>
      </w:pPr>
      <w:rPr>
        <w:rFonts w:ascii="Courier New" w:hAnsi="Courier New" w:cs="Courier New" w:hint="default"/>
      </w:rPr>
    </w:lvl>
    <w:lvl w:ilvl="8" w:tplc="04240005" w:tentative="1">
      <w:start w:val="1"/>
      <w:numFmt w:val="bullet"/>
      <w:lvlText w:val=""/>
      <w:lvlJc w:val="left"/>
      <w:pPr>
        <w:ind w:left="6971" w:hanging="360"/>
      </w:pPr>
      <w:rPr>
        <w:rFonts w:ascii="Wingdings" w:hAnsi="Wingdings" w:hint="default"/>
      </w:rPr>
    </w:lvl>
  </w:abstractNum>
  <w:abstractNum w:abstractNumId="54" w15:restartNumberingAfterBreak="0">
    <w:nsid w:val="52764B8B"/>
    <w:multiLevelType w:val="hybridMultilevel"/>
    <w:tmpl w:val="D6F4D712"/>
    <w:lvl w:ilvl="0" w:tplc="7A92A9B2">
      <w:start w:val="1"/>
      <w:numFmt w:val="bullet"/>
      <w:lvlText w:val=""/>
      <w:lvlJc w:val="left"/>
      <w:pPr>
        <w:tabs>
          <w:tab w:val="num" w:pos="567"/>
        </w:tabs>
        <w:ind w:left="567" w:hanging="56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2AA78A6"/>
    <w:multiLevelType w:val="hybridMultilevel"/>
    <w:tmpl w:val="A4420CF2"/>
    <w:lvl w:ilvl="0" w:tplc="0424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3C617FB"/>
    <w:multiLevelType w:val="hybridMultilevel"/>
    <w:tmpl w:val="534E39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4E33F43"/>
    <w:multiLevelType w:val="hybridMultilevel"/>
    <w:tmpl w:val="DACC783C"/>
    <w:lvl w:ilvl="0" w:tplc="0424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8D5B1B"/>
    <w:multiLevelType w:val="hybridMultilevel"/>
    <w:tmpl w:val="C9E4AFEA"/>
    <w:lvl w:ilvl="0" w:tplc="501A8F78">
      <w:numFmt w:val="bullet"/>
      <w:lvlText w:val="-"/>
      <w:lvlJc w:val="left"/>
      <w:pPr>
        <w:ind w:left="1440" w:hanging="360"/>
      </w:pPr>
      <w:rPr>
        <w:rFonts w:ascii="Arial Narrow" w:eastAsia="Times New Roman" w:hAnsi="Arial Narrow"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59FA0BF3"/>
    <w:multiLevelType w:val="hybridMultilevel"/>
    <w:tmpl w:val="4FFAA1F6"/>
    <w:lvl w:ilvl="0" w:tplc="FFFFFFFF">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A28029F"/>
    <w:multiLevelType w:val="hybridMultilevel"/>
    <w:tmpl w:val="8A28BBAC"/>
    <w:lvl w:ilvl="0" w:tplc="DF72D14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BDF3BDF"/>
    <w:multiLevelType w:val="hybridMultilevel"/>
    <w:tmpl w:val="5F9E95DA"/>
    <w:lvl w:ilvl="0" w:tplc="0424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5D5A0EE5"/>
    <w:multiLevelType w:val="hybridMultilevel"/>
    <w:tmpl w:val="863E960E"/>
    <w:lvl w:ilvl="0" w:tplc="9474B44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60893A25"/>
    <w:multiLevelType w:val="hybridMultilevel"/>
    <w:tmpl w:val="B958F646"/>
    <w:lvl w:ilvl="0" w:tplc="FA26490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5CA4B13"/>
    <w:multiLevelType w:val="hybridMultilevel"/>
    <w:tmpl w:val="B73C0E84"/>
    <w:lvl w:ilvl="0" w:tplc="501A8F78">
      <w:numFmt w:val="bullet"/>
      <w:lvlText w:val="-"/>
      <w:lvlJc w:val="left"/>
      <w:pPr>
        <w:ind w:left="720" w:hanging="360"/>
      </w:pPr>
      <w:rPr>
        <w:rFonts w:ascii="Arial Narrow" w:eastAsia="Times New Roman" w:hAnsi="Arial Narrow"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6006335"/>
    <w:multiLevelType w:val="hybridMultilevel"/>
    <w:tmpl w:val="AA6EC162"/>
    <w:lvl w:ilvl="0" w:tplc="0424000F">
      <w:start w:val="1"/>
      <w:numFmt w:val="decimal"/>
      <w:lvlText w:val="%1."/>
      <w:lvlJc w:val="left"/>
      <w:pPr>
        <w:ind w:left="928"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65767AC"/>
    <w:multiLevelType w:val="hybridMultilevel"/>
    <w:tmpl w:val="FA3EAADE"/>
    <w:lvl w:ilvl="0" w:tplc="0424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8373C0"/>
    <w:multiLevelType w:val="hybridMultilevel"/>
    <w:tmpl w:val="9E06F35A"/>
    <w:lvl w:ilvl="0" w:tplc="04240001">
      <w:start w:val="1"/>
      <w:numFmt w:val="bullet"/>
      <w:lvlText w:val=""/>
      <w:lvlJc w:val="left"/>
      <w:pPr>
        <w:ind w:left="1069" w:hanging="360"/>
      </w:pPr>
      <w:rPr>
        <w:rFonts w:ascii="Symbol" w:hAnsi="Symbol" w:hint="default"/>
      </w:rPr>
    </w:lvl>
    <w:lvl w:ilvl="1" w:tplc="04240003">
      <w:start w:val="1"/>
      <w:numFmt w:val="bullet"/>
      <w:lvlText w:val="o"/>
      <w:lvlJc w:val="left"/>
      <w:pPr>
        <w:ind w:left="1789" w:hanging="360"/>
      </w:pPr>
      <w:rPr>
        <w:rFonts w:ascii="Courier New" w:hAnsi="Courier New" w:cs="Courier New" w:hint="default"/>
      </w:rPr>
    </w:lvl>
    <w:lvl w:ilvl="2" w:tplc="04240005">
      <w:start w:val="1"/>
      <w:numFmt w:val="bullet"/>
      <w:lvlText w:val=""/>
      <w:lvlJc w:val="left"/>
      <w:pPr>
        <w:ind w:left="2509" w:hanging="360"/>
      </w:pPr>
      <w:rPr>
        <w:rFonts w:ascii="Wingdings" w:hAnsi="Wingdings" w:hint="default"/>
      </w:rPr>
    </w:lvl>
    <w:lvl w:ilvl="3" w:tplc="04240001">
      <w:start w:val="1"/>
      <w:numFmt w:val="bullet"/>
      <w:lvlText w:val=""/>
      <w:lvlJc w:val="left"/>
      <w:pPr>
        <w:ind w:left="3229" w:hanging="360"/>
      </w:pPr>
      <w:rPr>
        <w:rFonts w:ascii="Symbol" w:hAnsi="Symbol" w:hint="default"/>
      </w:rPr>
    </w:lvl>
    <w:lvl w:ilvl="4" w:tplc="04240003">
      <w:start w:val="1"/>
      <w:numFmt w:val="bullet"/>
      <w:lvlText w:val="o"/>
      <w:lvlJc w:val="left"/>
      <w:pPr>
        <w:ind w:left="3949" w:hanging="360"/>
      </w:pPr>
      <w:rPr>
        <w:rFonts w:ascii="Courier New" w:hAnsi="Courier New" w:cs="Courier New" w:hint="default"/>
      </w:rPr>
    </w:lvl>
    <w:lvl w:ilvl="5" w:tplc="04240005">
      <w:start w:val="1"/>
      <w:numFmt w:val="bullet"/>
      <w:lvlText w:val=""/>
      <w:lvlJc w:val="left"/>
      <w:pPr>
        <w:ind w:left="4669" w:hanging="360"/>
      </w:pPr>
      <w:rPr>
        <w:rFonts w:ascii="Wingdings" w:hAnsi="Wingdings" w:hint="default"/>
      </w:rPr>
    </w:lvl>
    <w:lvl w:ilvl="6" w:tplc="04240001">
      <w:start w:val="1"/>
      <w:numFmt w:val="bullet"/>
      <w:lvlText w:val=""/>
      <w:lvlJc w:val="left"/>
      <w:pPr>
        <w:ind w:left="5389" w:hanging="360"/>
      </w:pPr>
      <w:rPr>
        <w:rFonts w:ascii="Symbol" w:hAnsi="Symbol" w:hint="default"/>
      </w:rPr>
    </w:lvl>
    <w:lvl w:ilvl="7" w:tplc="04240003">
      <w:start w:val="1"/>
      <w:numFmt w:val="bullet"/>
      <w:lvlText w:val="o"/>
      <w:lvlJc w:val="left"/>
      <w:pPr>
        <w:ind w:left="6109" w:hanging="360"/>
      </w:pPr>
      <w:rPr>
        <w:rFonts w:ascii="Courier New" w:hAnsi="Courier New" w:cs="Courier New" w:hint="default"/>
      </w:rPr>
    </w:lvl>
    <w:lvl w:ilvl="8" w:tplc="04240005">
      <w:start w:val="1"/>
      <w:numFmt w:val="bullet"/>
      <w:lvlText w:val=""/>
      <w:lvlJc w:val="left"/>
      <w:pPr>
        <w:ind w:left="6829" w:hanging="360"/>
      </w:pPr>
      <w:rPr>
        <w:rFonts w:ascii="Wingdings" w:hAnsi="Wingdings" w:hint="default"/>
      </w:rPr>
    </w:lvl>
  </w:abstractNum>
  <w:abstractNum w:abstractNumId="70" w15:restartNumberingAfterBreak="0">
    <w:nsid w:val="67712559"/>
    <w:multiLevelType w:val="hybridMultilevel"/>
    <w:tmpl w:val="863E960E"/>
    <w:lvl w:ilvl="0" w:tplc="9474B44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7765926"/>
    <w:multiLevelType w:val="hybridMultilevel"/>
    <w:tmpl w:val="FE409284"/>
    <w:lvl w:ilvl="0" w:tplc="2892C812">
      <w:start w:val="3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8BF3BA5"/>
    <w:multiLevelType w:val="hybridMultilevel"/>
    <w:tmpl w:val="FCD083C6"/>
    <w:lvl w:ilvl="0" w:tplc="04240001">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AC14141"/>
    <w:multiLevelType w:val="hybridMultilevel"/>
    <w:tmpl w:val="42CC0B5A"/>
    <w:lvl w:ilvl="0" w:tplc="04240017">
      <w:start w:val="1"/>
      <w:numFmt w:val="lowerLetter"/>
      <w:lvlText w:val="%1)"/>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EE4E10"/>
    <w:multiLevelType w:val="hybridMultilevel"/>
    <w:tmpl w:val="1B8E7188"/>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Symbo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Symbol"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6EA61D3B"/>
    <w:multiLevelType w:val="hybridMultilevel"/>
    <w:tmpl w:val="31DC24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177252C"/>
    <w:multiLevelType w:val="multilevel"/>
    <w:tmpl w:val="1B24BD46"/>
    <w:lvl w:ilvl="0">
      <w:start w:val="1"/>
      <w:numFmt w:val="decimal"/>
      <w:lvlText w:val="%1."/>
      <w:lvlJc w:val="left"/>
      <w:pPr>
        <w:ind w:left="360" w:hanging="360"/>
      </w:pPr>
      <w:rPr>
        <w:rFonts w:cs="Times New Roman"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7"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75976A79"/>
    <w:multiLevelType w:val="multilevel"/>
    <w:tmpl w:val="1298B5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1288"/>
        </w:tabs>
        <w:ind w:left="1288"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75DB35C9"/>
    <w:multiLevelType w:val="multilevel"/>
    <w:tmpl w:val="75DB35C9"/>
    <w:lvl w:ilvl="0">
      <w:numFmt w:val="bullet"/>
      <w:lvlText w:val="–"/>
      <w:lvlJc w:val="left"/>
      <w:pPr>
        <w:ind w:left="1069" w:hanging="360"/>
      </w:pPr>
      <w:rPr>
        <w:rFonts w:ascii="Arial" w:eastAsia="Times New Roman" w:hAnsi="Arial" w:cs="Aria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81" w15:restartNumberingAfterBreak="0">
    <w:nsid w:val="76B42E6D"/>
    <w:multiLevelType w:val="hybridMultilevel"/>
    <w:tmpl w:val="7C1C9E84"/>
    <w:lvl w:ilvl="0" w:tplc="6238873E">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76B70A80"/>
    <w:multiLevelType w:val="hybridMultilevel"/>
    <w:tmpl w:val="22BCCD12"/>
    <w:lvl w:ilvl="0" w:tplc="7A92A9B2">
      <w:start w:val="1"/>
      <w:numFmt w:val="bullet"/>
      <w:lvlText w:val=""/>
      <w:lvlJc w:val="left"/>
      <w:pPr>
        <w:tabs>
          <w:tab w:val="num" w:pos="567"/>
        </w:tabs>
        <w:ind w:left="567" w:hanging="567"/>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8634970"/>
    <w:multiLevelType w:val="hybridMultilevel"/>
    <w:tmpl w:val="75FE0EFC"/>
    <w:lvl w:ilvl="0" w:tplc="E73C95B2">
      <w:start w:val="522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79325440"/>
    <w:multiLevelType w:val="multilevel"/>
    <w:tmpl w:val="793254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L Dutch"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L Dutch"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L Dutch" w:hint="default"/>
      </w:rPr>
    </w:lvl>
    <w:lvl w:ilvl="8">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9994123"/>
    <w:multiLevelType w:val="multilevel"/>
    <w:tmpl w:val="5F68888C"/>
    <w:lvl w:ilvl="0">
      <w:start w:val="2"/>
      <w:numFmt w:val="bullet"/>
      <w:lvlText w:val="-"/>
      <w:lvlJc w:val="left"/>
      <w:pPr>
        <w:ind w:left="1572" w:hanging="360"/>
      </w:pPr>
      <w:rPr>
        <w:rFonts w:ascii="Times New Roman" w:hAnsi="Times New Roman" w:cs="Times New Roman"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ind w:left="3012" w:hanging="360"/>
      </w:pPr>
      <w:rPr>
        <w:rFonts w:ascii="Wingdings" w:hAnsi="Wingdings" w:hint="default"/>
      </w:rPr>
    </w:lvl>
    <w:lvl w:ilvl="3">
      <w:start w:val="1"/>
      <w:numFmt w:val="bullet"/>
      <w:lvlText w:val=""/>
      <w:lvlJc w:val="left"/>
      <w:pPr>
        <w:ind w:left="3732" w:hanging="360"/>
      </w:pPr>
      <w:rPr>
        <w:rFonts w:ascii="Symbol" w:hAnsi="Symbol" w:hint="default"/>
      </w:rPr>
    </w:lvl>
    <w:lvl w:ilvl="4">
      <w:start w:val="1"/>
      <w:numFmt w:val="bullet"/>
      <w:lvlText w:val="o"/>
      <w:lvlJc w:val="left"/>
      <w:pPr>
        <w:ind w:left="4452" w:hanging="360"/>
      </w:pPr>
      <w:rPr>
        <w:rFonts w:ascii="Courier New" w:hAnsi="Courier New" w:cs="Courier New" w:hint="default"/>
      </w:rPr>
    </w:lvl>
    <w:lvl w:ilvl="5">
      <w:start w:val="1"/>
      <w:numFmt w:val="bullet"/>
      <w:lvlText w:val=""/>
      <w:lvlJc w:val="left"/>
      <w:pPr>
        <w:ind w:left="5172" w:hanging="360"/>
      </w:pPr>
      <w:rPr>
        <w:rFonts w:ascii="Wingdings" w:hAnsi="Wingdings" w:hint="default"/>
      </w:rPr>
    </w:lvl>
    <w:lvl w:ilvl="6">
      <w:start w:val="1"/>
      <w:numFmt w:val="bullet"/>
      <w:lvlText w:val=""/>
      <w:lvlJc w:val="left"/>
      <w:pPr>
        <w:ind w:left="5892" w:hanging="360"/>
      </w:pPr>
      <w:rPr>
        <w:rFonts w:ascii="Symbol" w:hAnsi="Symbol" w:hint="default"/>
      </w:rPr>
    </w:lvl>
    <w:lvl w:ilvl="7">
      <w:start w:val="1"/>
      <w:numFmt w:val="bullet"/>
      <w:lvlText w:val="o"/>
      <w:lvlJc w:val="left"/>
      <w:pPr>
        <w:ind w:left="6612" w:hanging="360"/>
      </w:pPr>
      <w:rPr>
        <w:rFonts w:ascii="Courier New" w:hAnsi="Courier New" w:cs="Courier New" w:hint="default"/>
      </w:rPr>
    </w:lvl>
    <w:lvl w:ilvl="8">
      <w:start w:val="1"/>
      <w:numFmt w:val="bullet"/>
      <w:lvlText w:val=""/>
      <w:lvlJc w:val="left"/>
      <w:pPr>
        <w:ind w:left="7332" w:hanging="360"/>
      </w:pPr>
      <w:rPr>
        <w:rFonts w:ascii="Wingdings" w:hAnsi="Wingdings" w:hint="default"/>
      </w:rPr>
    </w:lvl>
  </w:abstractNum>
  <w:abstractNum w:abstractNumId="86" w15:restartNumberingAfterBreak="0">
    <w:nsid w:val="7AB11AA9"/>
    <w:multiLevelType w:val="multilevel"/>
    <w:tmpl w:val="D71A7D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15:restartNumberingAfterBreak="0">
    <w:nsid w:val="7D1277B7"/>
    <w:multiLevelType w:val="hybridMultilevel"/>
    <w:tmpl w:val="501E1BE4"/>
    <w:lvl w:ilvl="0" w:tplc="202A428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7EF603BE"/>
    <w:multiLevelType w:val="hybridMultilevel"/>
    <w:tmpl w:val="A2E6D694"/>
    <w:lvl w:ilvl="0" w:tplc="006EFDBC">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7F0775AB"/>
    <w:multiLevelType w:val="hybridMultilevel"/>
    <w:tmpl w:val="0718619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48"/>
  </w:num>
  <w:num w:numId="3">
    <w:abstractNumId w:val="18"/>
  </w:num>
  <w:num w:numId="4">
    <w:abstractNumId w:val="5"/>
  </w:num>
  <w:num w:numId="5">
    <w:abstractNumId w:val="23"/>
  </w:num>
  <w:num w:numId="6">
    <w:abstractNumId w:val="4"/>
  </w:num>
  <w:num w:numId="7">
    <w:abstractNumId w:val="63"/>
  </w:num>
  <w:num w:numId="8">
    <w:abstractNumId w:val="7"/>
  </w:num>
  <w:num w:numId="9">
    <w:abstractNumId w:val="44"/>
  </w:num>
  <w:num w:numId="10">
    <w:abstractNumId w:val="42"/>
  </w:num>
  <w:num w:numId="11">
    <w:abstractNumId w:val="41"/>
  </w:num>
  <w:num w:numId="12">
    <w:abstractNumId w:val="16"/>
  </w:num>
  <w:num w:numId="13">
    <w:abstractNumId w:val="25"/>
  </w:num>
  <w:num w:numId="14">
    <w:abstractNumId w:val="15"/>
  </w:num>
  <w:num w:numId="15">
    <w:abstractNumId w:val="59"/>
  </w:num>
  <w:num w:numId="16">
    <w:abstractNumId w:val="35"/>
  </w:num>
  <w:num w:numId="17">
    <w:abstractNumId w:val="46"/>
  </w:num>
  <w:num w:numId="18">
    <w:abstractNumId w:val="17"/>
  </w:num>
  <w:num w:numId="19">
    <w:abstractNumId w:val="49"/>
  </w:num>
  <w:num w:numId="20">
    <w:abstractNumId w:val="1"/>
  </w:num>
  <w:num w:numId="21">
    <w:abstractNumId w:val="3"/>
  </w:num>
  <w:num w:numId="22">
    <w:abstractNumId w:val="2"/>
  </w:num>
  <w:num w:numId="23">
    <w:abstractNumId w:val="84"/>
  </w:num>
  <w:num w:numId="24">
    <w:abstractNumId w:val="80"/>
  </w:num>
  <w:num w:numId="25">
    <w:abstractNumId w:val="20"/>
  </w:num>
  <w:num w:numId="26">
    <w:abstractNumId w:val="67"/>
  </w:num>
  <w:num w:numId="27">
    <w:abstractNumId w:val="62"/>
  </w:num>
  <w:num w:numId="28">
    <w:abstractNumId w:val="19"/>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5"/>
  </w:num>
  <w:num w:numId="31">
    <w:abstractNumId w:val="58"/>
  </w:num>
  <w:num w:numId="32">
    <w:abstractNumId w:val="50"/>
  </w:num>
  <w:num w:numId="33">
    <w:abstractNumId w:val="81"/>
  </w:num>
  <w:num w:numId="34">
    <w:abstractNumId w:val="39"/>
  </w:num>
  <w:num w:numId="35">
    <w:abstractNumId w:val="45"/>
  </w:num>
  <w:num w:numId="36">
    <w:abstractNumId w:val="12"/>
  </w:num>
  <w:num w:numId="37">
    <w:abstractNumId w:val="77"/>
  </w:num>
  <w:num w:numId="38">
    <w:abstractNumId w:val="22"/>
  </w:num>
  <w:num w:numId="39">
    <w:abstractNumId w:val="33"/>
  </w:num>
  <w:num w:numId="40">
    <w:abstractNumId w:val="76"/>
  </w:num>
  <w:num w:numId="41">
    <w:abstractNumId w:val="13"/>
  </w:num>
  <w:num w:numId="42">
    <w:abstractNumId w:val="73"/>
  </w:num>
  <w:num w:numId="43">
    <w:abstractNumId w:val="74"/>
  </w:num>
  <w:num w:numId="44">
    <w:abstractNumId w:val="47"/>
  </w:num>
  <w:num w:numId="45">
    <w:abstractNumId w:val="26"/>
  </w:num>
  <w:num w:numId="46">
    <w:abstractNumId w:val="10"/>
  </w:num>
  <w:num w:numId="47">
    <w:abstractNumId w:val="57"/>
  </w:num>
  <w:num w:numId="48">
    <w:abstractNumId w:val="43"/>
  </w:num>
  <w:num w:numId="49">
    <w:abstractNumId w:val="24"/>
  </w:num>
  <w:num w:numId="50">
    <w:abstractNumId w:val="30"/>
  </w:num>
  <w:num w:numId="51">
    <w:abstractNumId w:val="86"/>
  </w:num>
  <w:num w:numId="52">
    <w:abstractNumId w:val="28"/>
  </w:num>
  <w:num w:numId="53">
    <w:abstractNumId w:val="83"/>
  </w:num>
  <w:num w:numId="54">
    <w:abstractNumId w:val="65"/>
  </w:num>
  <w:num w:numId="55">
    <w:abstractNumId w:val="78"/>
  </w:num>
  <w:num w:numId="56">
    <w:abstractNumId w:val="87"/>
  </w:num>
  <w:num w:numId="57">
    <w:abstractNumId w:val="8"/>
  </w:num>
  <w:num w:numId="58">
    <w:abstractNumId w:val="68"/>
  </w:num>
  <w:num w:numId="59">
    <w:abstractNumId w:val="36"/>
  </w:num>
  <w:num w:numId="60">
    <w:abstractNumId w:val="55"/>
  </w:num>
  <w:num w:numId="61">
    <w:abstractNumId w:val="53"/>
  </w:num>
  <w:num w:numId="62">
    <w:abstractNumId w:val="71"/>
  </w:num>
  <w:num w:numId="63">
    <w:abstractNumId w:val="6"/>
  </w:num>
  <w:num w:numId="64">
    <w:abstractNumId w:val="21"/>
  </w:num>
  <w:num w:numId="65">
    <w:abstractNumId w:val="56"/>
  </w:num>
  <w:num w:numId="66">
    <w:abstractNumId w:val="14"/>
  </w:num>
  <w:num w:numId="67">
    <w:abstractNumId w:val="89"/>
  </w:num>
  <w:num w:numId="68">
    <w:abstractNumId w:val="29"/>
  </w:num>
  <w:num w:numId="69">
    <w:abstractNumId w:val="27"/>
  </w:num>
  <w:num w:numId="70">
    <w:abstractNumId w:val="69"/>
  </w:num>
  <w:num w:numId="71">
    <w:abstractNumId w:val="31"/>
  </w:num>
  <w:num w:numId="72">
    <w:abstractNumId w:val="88"/>
  </w:num>
  <w:num w:numId="73">
    <w:abstractNumId w:val="75"/>
  </w:num>
  <w:num w:numId="7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4"/>
  </w:num>
  <w:num w:numId="76">
    <w:abstractNumId w:val="61"/>
  </w:num>
  <w:num w:numId="77">
    <w:abstractNumId w:val="52"/>
  </w:num>
  <w:num w:numId="78">
    <w:abstractNumId w:val="79"/>
  </w:num>
  <w:num w:numId="79">
    <w:abstractNumId w:val="72"/>
  </w:num>
  <w:num w:numId="8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1"/>
  </w:num>
  <w:num w:numId="8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0"/>
  </w:num>
  <w:num w:numId="86">
    <w:abstractNumId w:val="9"/>
  </w:num>
  <w:num w:numId="87">
    <w:abstractNumId w:val="40"/>
  </w:num>
  <w:num w:numId="88">
    <w:abstractNumId w:val="66"/>
  </w:num>
  <w:num w:numId="89">
    <w:abstractNumId w:val="64"/>
  </w:num>
  <w:num w:numId="90">
    <w:abstractNumId w:val="7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18433"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42"/>
    <w:rsid w:val="0000087E"/>
    <w:rsid w:val="00000F10"/>
    <w:rsid w:val="00001966"/>
    <w:rsid w:val="000023F8"/>
    <w:rsid w:val="00003726"/>
    <w:rsid w:val="00006CEE"/>
    <w:rsid w:val="00006EFB"/>
    <w:rsid w:val="00010AF9"/>
    <w:rsid w:val="00010F09"/>
    <w:rsid w:val="00012C40"/>
    <w:rsid w:val="000156AC"/>
    <w:rsid w:val="00016F3E"/>
    <w:rsid w:val="0002048B"/>
    <w:rsid w:val="00022ECC"/>
    <w:rsid w:val="000264C0"/>
    <w:rsid w:val="000265BF"/>
    <w:rsid w:val="00027996"/>
    <w:rsid w:val="0003106E"/>
    <w:rsid w:val="000328BB"/>
    <w:rsid w:val="0003410E"/>
    <w:rsid w:val="000354A0"/>
    <w:rsid w:val="00043731"/>
    <w:rsid w:val="000439C1"/>
    <w:rsid w:val="00046175"/>
    <w:rsid w:val="000465E9"/>
    <w:rsid w:val="00047D11"/>
    <w:rsid w:val="00050434"/>
    <w:rsid w:val="00050ED2"/>
    <w:rsid w:val="000515A1"/>
    <w:rsid w:val="000523EA"/>
    <w:rsid w:val="00053919"/>
    <w:rsid w:val="00053A6F"/>
    <w:rsid w:val="00054E08"/>
    <w:rsid w:val="00063F2F"/>
    <w:rsid w:val="00063FEE"/>
    <w:rsid w:val="00065C72"/>
    <w:rsid w:val="0007295D"/>
    <w:rsid w:val="0007354C"/>
    <w:rsid w:val="00076F8B"/>
    <w:rsid w:val="00082BA3"/>
    <w:rsid w:val="00085068"/>
    <w:rsid w:val="00085E5A"/>
    <w:rsid w:val="0008758D"/>
    <w:rsid w:val="00087890"/>
    <w:rsid w:val="00087C79"/>
    <w:rsid w:val="00087E7D"/>
    <w:rsid w:val="000909BD"/>
    <w:rsid w:val="00091428"/>
    <w:rsid w:val="000918D2"/>
    <w:rsid w:val="0009327A"/>
    <w:rsid w:val="000955F8"/>
    <w:rsid w:val="00095F4F"/>
    <w:rsid w:val="0009616F"/>
    <w:rsid w:val="000A36F1"/>
    <w:rsid w:val="000A39A8"/>
    <w:rsid w:val="000A4D69"/>
    <w:rsid w:val="000A580A"/>
    <w:rsid w:val="000A66D0"/>
    <w:rsid w:val="000A691A"/>
    <w:rsid w:val="000A6DFD"/>
    <w:rsid w:val="000A7DDB"/>
    <w:rsid w:val="000B1579"/>
    <w:rsid w:val="000B15B1"/>
    <w:rsid w:val="000B2C48"/>
    <w:rsid w:val="000B32CD"/>
    <w:rsid w:val="000B3EF1"/>
    <w:rsid w:val="000B43EC"/>
    <w:rsid w:val="000C093D"/>
    <w:rsid w:val="000C11EF"/>
    <w:rsid w:val="000C1206"/>
    <w:rsid w:val="000C1B9A"/>
    <w:rsid w:val="000C36A4"/>
    <w:rsid w:val="000C5769"/>
    <w:rsid w:val="000C741E"/>
    <w:rsid w:val="000D14D4"/>
    <w:rsid w:val="000D1AE8"/>
    <w:rsid w:val="000D7950"/>
    <w:rsid w:val="000E0943"/>
    <w:rsid w:val="000E120C"/>
    <w:rsid w:val="000E169E"/>
    <w:rsid w:val="000E18A4"/>
    <w:rsid w:val="000E1BFD"/>
    <w:rsid w:val="000E1C3D"/>
    <w:rsid w:val="000E398F"/>
    <w:rsid w:val="000E3AA5"/>
    <w:rsid w:val="000E5132"/>
    <w:rsid w:val="000F20FB"/>
    <w:rsid w:val="000F36D6"/>
    <w:rsid w:val="000F689C"/>
    <w:rsid w:val="00101951"/>
    <w:rsid w:val="00101E3C"/>
    <w:rsid w:val="0010709F"/>
    <w:rsid w:val="00110202"/>
    <w:rsid w:val="001131A4"/>
    <w:rsid w:val="00114034"/>
    <w:rsid w:val="00114200"/>
    <w:rsid w:val="00115E28"/>
    <w:rsid w:val="00120343"/>
    <w:rsid w:val="00120E5B"/>
    <w:rsid w:val="00121D8B"/>
    <w:rsid w:val="001229BF"/>
    <w:rsid w:val="001249F0"/>
    <w:rsid w:val="001251ED"/>
    <w:rsid w:val="00126026"/>
    <w:rsid w:val="00126B52"/>
    <w:rsid w:val="0012751F"/>
    <w:rsid w:val="00127A08"/>
    <w:rsid w:val="00131FF1"/>
    <w:rsid w:val="00135E7C"/>
    <w:rsid w:val="001414FC"/>
    <w:rsid w:val="00142329"/>
    <w:rsid w:val="001428FB"/>
    <w:rsid w:val="001440B8"/>
    <w:rsid w:val="00144266"/>
    <w:rsid w:val="001471A8"/>
    <w:rsid w:val="00147288"/>
    <w:rsid w:val="00153745"/>
    <w:rsid w:val="001544C4"/>
    <w:rsid w:val="001623ED"/>
    <w:rsid w:val="00163CDF"/>
    <w:rsid w:val="00167E8B"/>
    <w:rsid w:val="0017109F"/>
    <w:rsid w:val="001714EC"/>
    <w:rsid w:val="00172A27"/>
    <w:rsid w:val="00172DB4"/>
    <w:rsid w:val="00173E5A"/>
    <w:rsid w:val="00181CE0"/>
    <w:rsid w:val="00185AD0"/>
    <w:rsid w:val="00186CBC"/>
    <w:rsid w:val="00190C7A"/>
    <w:rsid w:val="0019358B"/>
    <w:rsid w:val="00193FB3"/>
    <w:rsid w:val="001945AC"/>
    <w:rsid w:val="00196512"/>
    <w:rsid w:val="0019753F"/>
    <w:rsid w:val="001A0062"/>
    <w:rsid w:val="001A17B9"/>
    <w:rsid w:val="001A2D30"/>
    <w:rsid w:val="001A32AA"/>
    <w:rsid w:val="001A32B8"/>
    <w:rsid w:val="001A3B6C"/>
    <w:rsid w:val="001A4268"/>
    <w:rsid w:val="001A5617"/>
    <w:rsid w:val="001A5A62"/>
    <w:rsid w:val="001A5AB4"/>
    <w:rsid w:val="001A619E"/>
    <w:rsid w:val="001A71B4"/>
    <w:rsid w:val="001B107E"/>
    <w:rsid w:val="001B5B86"/>
    <w:rsid w:val="001B6F44"/>
    <w:rsid w:val="001C100C"/>
    <w:rsid w:val="001C1A8E"/>
    <w:rsid w:val="001C225A"/>
    <w:rsid w:val="001C2318"/>
    <w:rsid w:val="001C54AA"/>
    <w:rsid w:val="001C5C9E"/>
    <w:rsid w:val="001C7BF9"/>
    <w:rsid w:val="001D04DE"/>
    <w:rsid w:val="001D25B7"/>
    <w:rsid w:val="001D3B8A"/>
    <w:rsid w:val="001D43B8"/>
    <w:rsid w:val="001D604A"/>
    <w:rsid w:val="001E01C8"/>
    <w:rsid w:val="001E0282"/>
    <w:rsid w:val="001E461E"/>
    <w:rsid w:val="001E4910"/>
    <w:rsid w:val="001E4F32"/>
    <w:rsid w:val="001E5472"/>
    <w:rsid w:val="001E5D7B"/>
    <w:rsid w:val="001E6180"/>
    <w:rsid w:val="001F15D8"/>
    <w:rsid w:val="001F3D90"/>
    <w:rsid w:val="001F5217"/>
    <w:rsid w:val="002005C6"/>
    <w:rsid w:val="00201C1B"/>
    <w:rsid w:val="0020217C"/>
    <w:rsid w:val="0020248E"/>
    <w:rsid w:val="00203CBB"/>
    <w:rsid w:val="00204595"/>
    <w:rsid w:val="0020555A"/>
    <w:rsid w:val="0020562A"/>
    <w:rsid w:val="002056D9"/>
    <w:rsid w:val="002074CF"/>
    <w:rsid w:val="00211562"/>
    <w:rsid w:val="00212CD5"/>
    <w:rsid w:val="00213E21"/>
    <w:rsid w:val="0021546F"/>
    <w:rsid w:val="002171E9"/>
    <w:rsid w:val="00220544"/>
    <w:rsid w:val="00222ADC"/>
    <w:rsid w:val="002307BB"/>
    <w:rsid w:val="00230DC4"/>
    <w:rsid w:val="00230F7E"/>
    <w:rsid w:val="002316E0"/>
    <w:rsid w:val="00233B29"/>
    <w:rsid w:val="00242E70"/>
    <w:rsid w:val="00243851"/>
    <w:rsid w:val="00244F26"/>
    <w:rsid w:val="00246842"/>
    <w:rsid w:val="002508A1"/>
    <w:rsid w:val="00251418"/>
    <w:rsid w:val="00256041"/>
    <w:rsid w:val="00257E1E"/>
    <w:rsid w:val="00260CDA"/>
    <w:rsid w:val="0026293C"/>
    <w:rsid w:val="00262F48"/>
    <w:rsid w:val="0026549D"/>
    <w:rsid w:val="002675FD"/>
    <w:rsid w:val="00272244"/>
    <w:rsid w:val="00277F73"/>
    <w:rsid w:val="00280808"/>
    <w:rsid w:val="0028100D"/>
    <w:rsid w:val="00282714"/>
    <w:rsid w:val="002830F8"/>
    <w:rsid w:val="002834D8"/>
    <w:rsid w:val="00284A50"/>
    <w:rsid w:val="00286060"/>
    <w:rsid w:val="00287481"/>
    <w:rsid w:val="0029138B"/>
    <w:rsid w:val="002914AE"/>
    <w:rsid w:val="00292ECA"/>
    <w:rsid w:val="00293FF1"/>
    <w:rsid w:val="002961AA"/>
    <w:rsid w:val="002963E7"/>
    <w:rsid w:val="0029672B"/>
    <w:rsid w:val="0029749A"/>
    <w:rsid w:val="002A277D"/>
    <w:rsid w:val="002A624B"/>
    <w:rsid w:val="002A6379"/>
    <w:rsid w:val="002A6AC1"/>
    <w:rsid w:val="002A73E7"/>
    <w:rsid w:val="002A777C"/>
    <w:rsid w:val="002A7E5E"/>
    <w:rsid w:val="002B2F70"/>
    <w:rsid w:val="002B40F1"/>
    <w:rsid w:val="002C271A"/>
    <w:rsid w:val="002C4736"/>
    <w:rsid w:val="002C7034"/>
    <w:rsid w:val="002D5AA7"/>
    <w:rsid w:val="002E35A6"/>
    <w:rsid w:val="002E4BC5"/>
    <w:rsid w:val="002E74CF"/>
    <w:rsid w:val="002F1202"/>
    <w:rsid w:val="002F154A"/>
    <w:rsid w:val="002F161B"/>
    <w:rsid w:val="002F1653"/>
    <w:rsid w:val="002F2EA8"/>
    <w:rsid w:val="002F70F2"/>
    <w:rsid w:val="002F732B"/>
    <w:rsid w:val="00301203"/>
    <w:rsid w:val="00303488"/>
    <w:rsid w:val="0030586C"/>
    <w:rsid w:val="00306959"/>
    <w:rsid w:val="00306F97"/>
    <w:rsid w:val="00307A61"/>
    <w:rsid w:val="00310414"/>
    <w:rsid w:val="003104FC"/>
    <w:rsid w:val="00313544"/>
    <w:rsid w:val="00313938"/>
    <w:rsid w:val="00315EB0"/>
    <w:rsid w:val="00316D6B"/>
    <w:rsid w:val="00317CF6"/>
    <w:rsid w:val="00323642"/>
    <w:rsid w:val="00325AAE"/>
    <w:rsid w:val="00333660"/>
    <w:rsid w:val="003340E5"/>
    <w:rsid w:val="00334B3B"/>
    <w:rsid w:val="003363D3"/>
    <w:rsid w:val="0033799A"/>
    <w:rsid w:val="00340BB5"/>
    <w:rsid w:val="003410C5"/>
    <w:rsid w:val="003415CF"/>
    <w:rsid w:val="00341E19"/>
    <w:rsid w:val="003421C1"/>
    <w:rsid w:val="00344455"/>
    <w:rsid w:val="003445D3"/>
    <w:rsid w:val="00350297"/>
    <w:rsid w:val="00352B05"/>
    <w:rsid w:val="00352C68"/>
    <w:rsid w:val="00354760"/>
    <w:rsid w:val="00354AA5"/>
    <w:rsid w:val="003558E6"/>
    <w:rsid w:val="00355A9E"/>
    <w:rsid w:val="003605C5"/>
    <w:rsid w:val="003616B3"/>
    <w:rsid w:val="00363774"/>
    <w:rsid w:val="0036383C"/>
    <w:rsid w:val="00363A32"/>
    <w:rsid w:val="00364B55"/>
    <w:rsid w:val="003662CE"/>
    <w:rsid w:val="00366AD9"/>
    <w:rsid w:val="003717C4"/>
    <w:rsid w:val="00373F36"/>
    <w:rsid w:val="00374870"/>
    <w:rsid w:val="003760C1"/>
    <w:rsid w:val="00376688"/>
    <w:rsid w:val="00376A82"/>
    <w:rsid w:val="0038096A"/>
    <w:rsid w:val="00382460"/>
    <w:rsid w:val="00383C8C"/>
    <w:rsid w:val="00385774"/>
    <w:rsid w:val="00386E45"/>
    <w:rsid w:val="00390289"/>
    <w:rsid w:val="00390B87"/>
    <w:rsid w:val="00392506"/>
    <w:rsid w:val="00392529"/>
    <w:rsid w:val="00393F26"/>
    <w:rsid w:val="003A01B3"/>
    <w:rsid w:val="003A0D97"/>
    <w:rsid w:val="003A17AA"/>
    <w:rsid w:val="003B26B9"/>
    <w:rsid w:val="003B35D0"/>
    <w:rsid w:val="003B41FE"/>
    <w:rsid w:val="003B744F"/>
    <w:rsid w:val="003B7FF1"/>
    <w:rsid w:val="003C0003"/>
    <w:rsid w:val="003C1062"/>
    <w:rsid w:val="003C1FC6"/>
    <w:rsid w:val="003C2DDA"/>
    <w:rsid w:val="003C71A7"/>
    <w:rsid w:val="003D0AFB"/>
    <w:rsid w:val="003D242D"/>
    <w:rsid w:val="003D3145"/>
    <w:rsid w:val="003D63C4"/>
    <w:rsid w:val="003D7B90"/>
    <w:rsid w:val="003E05CE"/>
    <w:rsid w:val="003E05DA"/>
    <w:rsid w:val="003E1B98"/>
    <w:rsid w:val="003E312D"/>
    <w:rsid w:val="003E6413"/>
    <w:rsid w:val="003F04E3"/>
    <w:rsid w:val="003F1BAA"/>
    <w:rsid w:val="003F240E"/>
    <w:rsid w:val="003F59F5"/>
    <w:rsid w:val="003F5BA0"/>
    <w:rsid w:val="003F5F0E"/>
    <w:rsid w:val="003F694C"/>
    <w:rsid w:val="003F7456"/>
    <w:rsid w:val="00400DE9"/>
    <w:rsid w:val="00401C04"/>
    <w:rsid w:val="0040313C"/>
    <w:rsid w:val="0040470C"/>
    <w:rsid w:val="00405756"/>
    <w:rsid w:val="004064AF"/>
    <w:rsid w:val="00406756"/>
    <w:rsid w:val="00407A58"/>
    <w:rsid w:val="0041111C"/>
    <w:rsid w:val="004151C6"/>
    <w:rsid w:val="0041528A"/>
    <w:rsid w:val="00415D1D"/>
    <w:rsid w:val="00417BF2"/>
    <w:rsid w:val="00423D78"/>
    <w:rsid w:val="00423E6F"/>
    <w:rsid w:val="004240A9"/>
    <w:rsid w:val="00425136"/>
    <w:rsid w:val="0042617C"/>
    <w:rsid w:val="00426B9F"/>
    <w:rsid w:val="00431BF8"/>
    <w:rsid w:val="0043393D"/>
    <w:rsid w:val="0043444D"/>
    <w:rsid w:val="00434793"/>
    <w:rsid w:val="004421D8"/>
    <w:rsid w:val="00444F21"/>
    <w:rsid w:val="0044674C"/>
    <w:rsid w:val="0045141A"/>
    <w:rsid w:val="004527C2"/>
    <w:rsid w:val="00453E50"/>
    <w:rsid w:val="0046374E"/>
    <w:rsid w:val="00467693"/>
    <w:rsid w:val="0047345A"/>
    <w:rsid w:val="0047532C"/>
    <w:rsid w:val="00475A75"/>
    <w:rsid w:val="00476959"/>
    <w:rsid w:val="00477E6B"/>
    <w:rsid w:val="00481A61"/>
    <w:rsid w:val="004839BE"/>
    <w:rsid w:val="0048494C"/>
    <w:rsid w:val="004863BC"/>
    <w:rsid w:val="00492E7F"/>
    <w:rsid w:val="00494BC9"/>
    <w:rsid w:val="00497C22"/>
    <w:rsid w:val="00497D9E"/>
    <w:rsid w:val="004A147A"/>
    <w:rsid w:val="004A2622"/>
    <w:rsid w:val="004A38F7"/>
    <w:rsid w:val="004A4D26"/>
    <w:rsid w:val="004A4EE5"/>
    <w:rsid w:val="004A7D6F"/>
    <w:rsid w:val="004B517F"/>
    <w:rsid w:val="004B5F19"/>
    <w:rsid w:val="004B63D9"/>
    <w:rsid w:val="004C6592"/>
    <w:rsid w:val="004C7D57"/>
    <w:rsid w:val="004D5BFC"/>
    <w:rsid w:val="004D67F2"/>
    <w:rsid w:val="004D7684"/>
    <w:rsid w:val="004D7D3A"/>
    <w:rsid w:val="004E0C58"/>
    <w:rsid w:val="004E0EDC"/>
    <w:rsid w:val="004E1153"/>
    <w:rsid w:val="004E3D88"/>
    <w:rsid w:val="004E5E7D"/>
    <w:rsid w:val="004E7537"/>
    <w:rsid w:val="004F108A"/>
    <w:rsid w:val="004F200E"/>
    <w:rsid w:val="004F251C"/>
    <w:rsid w:val="004F2C18"/>
    <w:rsid w:val="004F360E"/>
    <w:rsid w:val="004F5F37"/>
    <w:rsid w:val="004F6D57"/>
    <w:rsid w:val="004F7603"/>
    <w:rsid w:val="00500697"/>
    <w:rsid w:val="005036D7"/>
    <w:rsid w:val="005046B6"/>
    <w:rsid w:val="00505341"/>
    <w:rsid w:val="00505DA1"/>
    <w:rsid w:val="0052081A"/>
    <w:rsid w:val="00522E0E"/>
    <w:rsid w:val="00525638"/>
    <w:rsid w:val="00525A44"/>
    <w:rsid w:val="00533288"/>
    <w:rsid w:val="00536EF2"/>
    <w:rsid w:val="00540594"/>
    <w:rsid w:val="00541290"/>
    <w:rsid w:val="00542376"/>
    <w:rsid w:val="005429EB"/>
    <w:rsid w:val="00542CB8"/>
    <w:rsid w:val="0054417E"/>
    <w:rsid w:val="005443CE"/>
    <w:rsid w:val="00544BF4"/>
    <w:rsid w:val="00545409"/>
    <w:rsid w:val="00547547"/>
    <w:rsid w:val="00550970"/>
    <w:rsid w:val="0055182C"/>
    <w:rsid w:val="00552240"/>
    <w:rsid w:val="005525BD"/>
    <w:rsid w:val="0055598F"/>
    <w:rsid w:val="00557204"/>
    <w:rsid w:val="005577ED"/>
    <w:rsid w:val="00557887"/>
    <w:rsid w:val="00560518"/>
    <w:rsid w:val="005611E2"/>
    <w:rsid w:val="0056245F"/>
    <w:rsid w:val="005629BA"/>
    <w:rsid w:val="00562AD7"/>
    <w:rsid w:val="005631EA"/>
    <w:rsid w:val="00564C8E"/>
    <w:rsid w:val="00564EC3"/>
    <w:rsid w:val="0056721A"/>
    <w:rsid w:val="00567C32"/>
    <w:rsid w:val="0057125C"/>
    <w:rsid w:val="00573457"/>
    <w:rsid w:val="0058325F"/>
    <w:rsid w:val="0058329A"/>
    <w:rsid w:val="00583E17"/>
    <w:rsid w:val="005842F0"/>
    <w:rsid w:val="00584AED"/>
    <w:rsid w:val="00585CD8"/>
    <w:rsid w:val="0058660E"/>
    <w:rsid w:val="00586B59"/>
    <w:rsid w:val="005925FF"/>
    <w:rsid w:val="0059396B"/>
    <w:rsid w:val="00593CF1"/>
    <w:rsid w:val="00593F2D"/>
    <w:rsid w:val="005949B0"/>
    <w:rsid w:val="005A3A3A"/>
    <w:rsid w:val="005B10BB"/>
    <w:rsid w:val="005B21AE"/>
    <w:rsid w:val="005B380F"/>
    <w:rsid w:val="005B3E96"/>
    <w:rsid w:val="005B47E6"/>
    <w:rsid w:val="005B4953"/>
    <w:rsid w:val="005B6261"/>
    <w:rsid w:val="005C144E"/>
    <w:rsid w:val="005C3D90"/>
    <w:rsid w:val="005C68B5"/>
    <w:rsid w:val="005C68F3"/>
    <w:rsid w:val="005C6F36"/>
    <w:rsid w:val="005C772D"/>
    <w:rsid w:val="005D3F29"/>
    <w:rsid w:val="005D7690"/>
    <w:rsid w:val="005E1130"/>
    <w:rsid w:val="005E1B73"/>
    <w:rsid w:val="005E3C71"/>
    <w:rsid w:val="005E50E3"/>
    <w:rsid w:val="005E5D79"/>
    <w:rsid w:val="005F0FF3"/>
    <w:rsid w:val="005F1126"/>
    <w:rsid w:val="005F127F"/>
    <w:rsid w:val="005F281B"/>
    <w:rsid w:val="005F2983"/>
    <w:rsid w:val="005F298A"/>
    <w:rsid w:val="005F6EBB"/>
    <w:rsid w:val="005F70B6"/>
    <w:rsid w:val="005F7C47"/>
    <w:rsid w:val="00600CF3"/>
    <w:rsid w:val="00602F56"/>
    <w:rsid w:val="006035DC"/>
    <w:rsid w:val="006054EF"/>
    <w:rsid w:val="00605E91"/>
    <w:rsid w:val="006071C4"/>
    <w:rsid w:val="006132E9"/>
    <w:rsid w:val="00613CD1"/>
    <w:rsid w:val="00616F87"/>
    <w:rsid w:val="00617A03"/>
    <w:rsid w:val="00620BB4"/>
    <w:rsid w:val="00623BB1"/>
    <w:rsid w:val="00624EA5"/>
    <w:rsid w:val="0062523A"/>
    <w:rsid w:val="00627BD9"/>
    <w:rsid w:val="00630951"/>
    <w:rsid w:val="006321C8"/>
    <w:rsid w:val="006352E3"/>
    <w:rsid w:val="006362AC"/>
    <w:rsid w:val="00641F78"/>
    <w:rsid w:val="00644549"/>
    <w:rsid w:val="006456FC"/>
    <w:rsid w:val="00645B6F"/>
    <w:rsid w:val="006527EF"/>
    <w:rsid w:val="00654CBB"/>
    <w:rsid w:val="00655651"/>
    <w:rsid w:val="00655F67"/>
    <w:rsid w:val="00657DFE"/>
    <w:rsid w:val="00661B19"/>
    <w:rsid w:val="00662952"/>
    <w:rsid w:val="0066618A"/>
    <w:rsid w:val="006678C7"/>
    <w:rsid w:val="00667993"/>
    <w:rsid w:val="00667ECB"/>
    <w:rsid w:val="00670B0B"/>
    <w:rsid w:val="0067103A"/>
    <w:rsid w:val="006801A0"/>
    <w:rsid w:val="00683B65"/>
    <w:rsid w:val="00685157"/>
    <w:rsid w:val="006866D9"/>
    <w:rsid w:val="00687EBD"/>
    <w:rsid w:val="00687F18"/>
    <w:rsid w:val="0069036A"/>
    <w:rsid w:val="00690516"/>
    <w:rsid w:val="00690F29"/>
    <w:rsid w:val="00692126"/>
    <w:rsid w:val="0069390F"/>
    <w:rsid w:val="00694D86"/>
    <w:rsid w:val="0069688C"/>
    <w:rsid w:val="006970AB"/>
    <w:rsid w:val="006A2F33"/>
    <w:rsid w:val="006A3D50"/>
    <w:rsid w:val="006B2043"/>
    <w:rsid w:val="006B5874"/>
    <w:rsid w:val="006B7167"/>
    <w:rsid w:val="006C2777"/>
    <w:rsid w:val="006C3EED"/>
    <w:rsid w:val="006D0631"/>
    <w:rsid w:val="006D0FEA"/>
    <w:rsid w:val="006D19E3"/>
    <w:rsid w:val="006D298A"/>
    <w:rsid w:val="006D2AB1"/>
    <w:rsid w:val="006D3C89"/>
    <w:rsid w:val="006D5961"/>
    <w:rsid w:val="006D6FE9"/>
    <w:rsid w:val="006D750C"/>
    <w:rsid w:val="006D7590"/>
    <w:rsid w:val="006E002E"/>
    <w:rsid w:val="006E0F81"/>
    <w:rsid w:val="006E0FFB"/>
    <w:rsid w:val="006E2E47"/>
    <w:rsid w:val="006E37C6"/>
    <w:rsid w:val="006E3EC8"/>
    <w:rsid w:val="006E3FBB"/>
    <w:rsid w:val="006E670F"/>
    <w:rsid w:val="006E7480"/>
    <w:rsid w:val="006F02A9"/>
    <w:rsid w:val="006F0951"/>
    <w:rsid w:val="006F1761"/>
    <w:rsid w:val="006F20BF"/>
    <w:rsid w:val="006F3696"/>
    <w:rsid w:val="006F5782"/>
    <w:rsid w:val="006F7B42"/>
    <w:rsid w:val="006F7CE8"/>
    <w:rsid w:val="00701200"/>
    <w:rsid w:val="00701B2F"/>
    <w:rsid w:val="00701FA7"/>
    <w:rsid w:val="007038D3"/>
    <w:rsid w:val="007041E9"/>
    <w:rsid w:val="007042B9"/>
    <w:rsid w:val="007055E7"/>
    <w:rsid w:val="00711A8D"/>
    <w:rsid w:val="00714CBD"/>
    <w:rsid w:val="007156C4"/>
    <w:rsid w:val="00716FDF"/>
    <w:rsid w:val="007174E1"/>
    <w:rsid w:val="00720F0B"/>
    <w:rsid w:val="007229E1"/>
    <w:rsid w:val="00724E5E"/>
    <w:rsid w:val="007337D8"/>
    <w:rsid w:val="00735711"/>
    <w:rsid w:val="00740268"/>
    <w:rsid w:val="00741539"/>
    <w:rsid w:val="0074276D"/>
    <w:rsid w:val="007432A9"/>
    <w:rsid w:val="00743D07"/>
    <w:rsid w:val="00744408"/>
    <w:rsid w:val="00744798"/>
    <w:rsid w:val="00744894"/>
    <w:rsid w:val="00744BEB"/>
    <w:rsid w:val="0074506D"/>
    <w:rsid w:val="00745305"/>
    <w:rsid w:val="007462E4"/>
    <w:rsid w:val="00752056"/>
    <w:rsid w:val="00752AD7"/>
    <w:rsid w:val="00753866"/>
    <w:rsid w:val="007545E8"/>
    <w:rsid w:val="0075479B"/>
    <w:rsid w:val="00761CA8"/>
    <w:rsid w:val="007629A2"/>
    <w:rsid w:val="00763790"/>
    <w:rsid w:val="00764836"/>
    <w:rsid w:val="00772DBA"/>
    <w:rsid w:val="00775FE0"/>
    <w:rsid w:val="007762E3"/>
    <w:rsid w:val="00776358"/>
    <w:rsid w:val="0077764F"/>
    <w:rsid w:val="00782F45"/>
    <w:rsid w:val="00783375"/>
    <w:rsid w:val="00784B34"/>
    <w:rsid w:val="00793048"/>
    <w:rsid w:val="00796561"/>
    <w:rsid w:val="007A23C1"/>
    <w:rsid w:val="007A3AD5"/>
    <w:rsid w:val="007A3C70"/>
    <w:rsid w:val="007A3E51"/>
    <w:rsid w:val="007A6706"/>
    <w:rsid w:val="007B041B"/>
    <w:rsid w:val="007B16FD"/>
    <w:rsid w:val="007B234F"/>
    <w:rsid w:val="007B4769"/>
    <w:rsid w:val="007B57C1"/>
    <w:rsid w:val="007B5FA4"/>
    <w:rsid w:val="007B76A1"/>
    <w:rsid w:val="007B7F7E"/>
    <w:rsid w:val="007C0548"/>
    <w:rsid w:val="007C3228"/>
    <w:rsid w:val="007C3F14"/>
    <w:rsid w:val="007D307A"/>
    <w:rsid w:val="007D3436"/>
    <w:rsid w:val="007D3797"/>
    <w:rsid w:val="007D3D2A"/>
    <w:rsid w:val="007D4A14"/>
    <w:rsid w:val="007D6CE1"/>
    <w:rsid w:val="007D7C11"/>
    <w:rsid w:val="007E3BFE"/>
    <w:rsid w:val="007E3E1F"/>
    <w:rsid w:val="007F61D8"/>
    <w:rsid w:val="007F7CDC"/>
    <w:rsid w:val="007F7E66"/>
    <w:rsid w:val="00803072"/>
    <w:rsid w:val="008054AA"/>
    <w:rsid w:val="00805EDE"/>
    <w:rsid w:val="00810566"/>
    <w:rsid w:val="008108E1"/>
    <w:rsid w:val="00813EA0"/>
    <w:rsid w:val="00816D7F"/>
    <w:rsid w:val="0082244E"/>
    <w:rsid w:val="0082467A"/>
    <w:rsid w:val="0082797F"/>
    <w:rsid w:val="008306F8"/>
    <w:rsid w:val="00832DBF"/>
    <w:rsid w:val="00836548"/>
    <w:rsid w:val="00836E04"/>
    <w:rsid w:val="00841BA5"/>
    <w:rsid w:val="008435CD"/>
    <w:rsid w:val="00850EDD"/>
    <w:rsid w:val="00851AE7"/>
    <w:rsid w:val="00856A96"/>
    <w:rsid w:val="0085792F"/>
    <w:rsid w:val="00867227"/>
    <w:rsid w:val="008674FF"/>
    <w:rsid w:val="0086762F"/>
    <w:rsid w:val="008676D5"/>
    <w:rsid w:val="0087415B"/>
    <w:rsid w:val="008770AE"/>
    <w:rsid w:val="0088164C"/>
    <w:rsid w:val="008842C2"/>
    <w:rsid w:val="00884BDA"/>
    <w:rsid w:val="00884CEB"/>
    <w:rsid w:val="00886CB7"/>
    <w:rsid w:val="00887087"/>
    <w:rsid w:val="00887CF7"/>
    <w:rsid w:val="008915D5"/>
    <w:rsid w:val="0089702D"/>
    <w:rsid w:val="00897713"/>
    <w:rsid w:val="008A025E"/>
    <w:rsid w:val="008A08AB"/>
    <w:rsid w:val="008A1004"/>
    <w:rsid w:val="008A1608"/>
    <w:rsid w:val="008A2955"/>
    <w:rsid w:val="008A6B1E"/>
    <w:rsid w:val="008A70CD"/>
    <w:rsid w:val="008B164C"/>
    <w:rsid w:val="008B1FA7"/>
    <w:rsid w:val="008B2ED9"/>
    <w:rsid w:val="008B3164"/>
    <w:rsid w:val="008B41D0"/>
    <w:rsid w:val="008B7C90"/>
    <w:rsid w:val="008C0C11"/>
    <w:rsid w:val="008C244F"/>
    <w:rsid w:val="008C356B"/>
    <w:rsid w:val="008C5179"/>
    <w:rsid w:val="008C5CE2"/>
    <w:rsid w:val="008C5E08"/>
    <w:rsid w:val="008C6E56"/>
    <w:rsid w:val="008C6EC1"/>
    <w:rsid w:val="008C76E7"/>
    <w:rsid w:val="008D01E0"/>
    <w:rsid w:val="008D0D51"/>
    <w:rsid w:val="008D3816"/>
    <w:rsid w:val="008D51FE"/>
    <w:rsid w:val="008D63F6"/>
    <w:rsid w:val="008D681F"/>
    <w:rsid w:val="008D7307"/>
    <w:rsid w:val="008E12D7"/>
    <w:rsid w:val="008E193E"/>
    <w:rsid w:val="008E59D1"/>
    <w:rsid w:val="008E6C36"/>
    <w:rsid w:val="008E7208"/>
    <w:rsid w:val="008E793B"/>
    <w:rsid w:val="008F0805"/>
    <w:rsid w:val="008F17AD"/>
    <w:rsid w:val="008F60BE"/>
    <w:rsid w:val="00901409"/>
    <w:rsid w:val="00902B38"/>
    <w:rsid w:val="00904215"/>
    <w:rsid w:val="00914C51"/>
    <w:rsid w:val="009156F7"/>
    <w:rsid w:val="00923623"/>
    <w:rsid w:val="00923FCA"/>
    <w:rsid w:val="00924BB0"/>
    <w:rsid w:val="00926F35"/>
    <w:rsid w:val="009278AC"/>
    <w:rsid w:val="0093247B"/>
    <w:rsid w:val="00935341"/>
    <w:rsid w:val="00937203"/>
    <w:rsid w:val="0094029E"/>
    <w:rsid w:val="00940DA5"/>
    <w:rsid w:val="00940E5B"/>
    <w:rsid w:val="0094473B"/>
    <w:rsid w:val="00947CD0"/>
    <w:rsid w:val="0095035D"/>
    <w:rsid w:val="00950E08"/>
    <w:rsid w:val="00955A16"/>
    <w:rsid w:val="00960101"/>
    <w:rsid w:val="00961490"/>
    <w:rsid w:val="00965710"/>
    <w:rsid w:val="009700BD"/>
    <w:rsid w:val="00971566"/>
    <w:rsid w:val="00971B96"/>
    <w:rsid w:val="009731F6"/>
    <w:rsid w:val="00973790"/>
    <w:rsid w:val="009760B5"/>
    <w:rsid w:val="00977D15"/>
    <w:rsid w:val="00981CE8"/>
    <w:rsid w:val="00981D3B"/>
    <w:rsid w:val="00982606"/>
    <w:rsid w:val="00982953"/>
    <w:rsid w:val="009835D0"/>
    <w:rsid w:val="0098467D"/>
    <w:rsid w:val="00985908"/>
    <w:rsid w:val="00986EDB"/>
    <w:rsid w:val="00987619"/>
    <w:rsid w:val="00990299"/>
    <w:rsid w:val="009928A3"/>
    <w:rsid w:val="00993AD7"/>
    <w:rsid w:val="00994181"/>
    <w:rsid w:val="00996E87"/>
    <w:rsid w:val="00997B8A"/>
    <w:rsid w:val="009A0167"/>
    <w:rsid w:val="009A0452"/>
    <w:rsid w:val="009A0E3A"/>
    <w:rsid w:val="009A10E8"/>
    <w:rsid w:val="009A2071"/>
    <w:rsid w:val="009A2188"/>
    <w:rsid w:val="009A2372"/>
    <w:rsid w:val="009A2431"/>
    <w:rsid w:val="009A31F1"/>
    <w:rsid w:val="009A7F14"/>
    <w:rsid w:val="009B0222"/>
    <w:rsid w:val="009B299C"/>
    <w:rsid w:val="009B6756"/>
    <w:rsid w:val="009C050C"/>
    <w:rsid w:val="009C0C96"/>
    <w:rsid w:val="009C21DD"/>
    <w:rsid w:val="009C4C6E"/>
    <w:rsid w:val="009C6319"/>
    <w:rsid w:val="009C631F"/>
    <w:rsid w:val="009E4050"/>
    <w:rsid w:val="009E4D6D"/>
    <w:rsid w:val="009E4F79"/>
    <w:rsid w:val="009F197A"/>
    <w:rsid w:val="009F251C"/>
    <w:rsid w:val="009F3589"/>
    <w:rsid w:val="009F50AA"/>
    <w:rsid w:val="009F569E"/>
    <w:rsid w:val="009F76D4"/>
    <w:rsid w:val="00A01A11"/>
    <w:rsid w:val="00A037FB"/>
    <w:rsid w:val="00A046A6"/>
    <w:rsid w:val="00A0482E"/>
    <w:rsid w:val="00A06C65"/>
    <w:rsid w:val="00A11B73"/>
    <w:rsid w:val="00A12FCC"/>
    <w:rsid w:val="00A1431E"/>
    <w:rsid w:val="00A2509E"/>
    <w:rsid w:val="00A25305"/>
    <w:rsid w:val="00A262FB"/>
    <w:rsid w:val="00A30A0C"/>
    <w:rsid w:val="00A331B9"/>
    <w:rsid w:val="00A35299"/>
    <w:rsid w:val="00A3668F"/>
    <w:rsid w:val="00A37535"/>
    <w:rsid w:val="00A378E7"/>
    <w:rsid w:val="00A40810"/>
    <w:rsid w:val="00A40D28"/>
    <w:rsid w:val="00A4123F"/>
    <w:rsid w:val="00A41789"/>
    <w:rsid w:val="00A433C7"/>
    <w:rsid w:val="00A447FE"/>
    <w:rsid w:val="00A46BF6"/>
    <w:rsid w:val="00A47404"/>
    <w:rsid w:val="00A47A59"/>
    <w:rsid w:val="00A47BB4"/>
    <w:rsid w:val="00A51419"/>
    <w:rsid w:val="00A5156D"/>
    <w:rsid w:val="00A52898"/>
    <w:rsid w:val="00A5362B"/>
    <w:rsid w:val="00A5460C"/>
    <w:rsid w:val="00A54CAD"/>
    <w:rsid w:val="00A56CE1"/>
    <w:rsid w:val="00A615B0"/>
    <w:rsid w:val="00A6203B"/>
    <w:rsid w:val="00A62C06"/>
    <w:rsid w:val="00A642F7"/>
    <w:rsid w:val="00A66E0E"/>
    <w:rsid w:val="00A67B93"/>
    <w:rsid w:val="00A7051A"/>
    <w:rsid w:val="00A705EB"/>
    <w:rsid w:val="00A70694"/>
    <w:rsid w:val="00A72047"/>
    <w:rsid w:val="00A74A4C"/>
    <w:rsid w:val="00A75AE3"/>
    <w:rsid w:val="00A7672F"/>
    <w:rsid w:val="00A779CC"/>
    <w:rsid w:val="00A80218"/>
    <w:rsid w:val="00A8118B"/>
    <w:rsid w:val="00A83345"/>
    <w:rsid w:val="00A857D1"/>
    <w:rsid w:val="00A86013"/>
    <w:rsid w:val="00A906F8"/>
    <w:rsid w:val="00A92DD0"/>
    <w:rsid w:val="00A97AFA"/>
    <w:rsid w:val="00AA27A3"/>
    <w:rsid w:val="00AA6E61"/>
    <w:rsid w:val="00AA7C14"/>
    <w:rsid w:val="00AB05E2"/>
    <w:rsid w:val="00AB2010"/>
    <w:rsid w:val="00AB7A9B"/>
    <w:rsid w:val="00AB7BEE"/>
    <w:rsid w:val="00AB7E77"/>
    <w:rsid w:val="00AC111F"/>
    <w:rsid w:val="00AC6DF0"/>
    <w:rsid w:val="00AC71A9"/>
    <w:rsid w:val="00AC71E1"/>
    <w:rsid w:val="00AD3E2A"/>
    <w:rsid w:val="00AD49A5"/>
    <w:rsid w:val="00AD56C3"/>
    <w:rsid w:val="00AD6163"/>
    <w:rsid w:val="00AD7AB9"/>
    <w:rsid w:val="00AE4064"/>
    <w:rsid w:val="00AE42CB"/>
    <w:rsid w:val="00AE558D"/>
    <w:rsid w:val="00AE753B"/>
    <w:rsid w:val="00AF0FE1"/>
    <w:rsid w:val="00AF3C73"/>
    <w:rsid w:val="00AF5497"/>
    <w:rsid w:val="00AF62B2"/>
    <w:rsid w:val="00AF7B50"/>
    <w:rsid w:val="00B02C42"/>
    <w:rsid w:val="00B063FB"/>
    <w:rsid w:val="00B06E51"/>
    <w:rsid w:val="00B148DD"/>
    <w:rsid w:val="00B14C76"/>
    <w:rsid w:val="00B15835"/>
    <w:rsid w:val="00B20001"/>
    <w:rsid w:val="00B207EF"/>
    <w:rsid w:val="00B22D5D"/>
    <w:rsid w:val="00B279AE"/>
    <w:rsid w:val="00B30EAC"/>
    <w:rsid w:val="00B327FB"/>
    <w:rsid w:val="00B33489"/>
    <w:rsid w:val="00B3694C"/>
    <w:rsid w:val="00B43774"/>
    <w:rsid w:val="00B44E98"/>
    <w:rsid w:val="00B46CB4"/>
    <w:rsid w:val="00B5175E"/>
    <w:rsid w:val="00B52379"/>
    <w:rsid w:val="00B529B8"/>
    <w:rsid w:val="00B53169"/>
    <w:rsid w:val="00B53833"/>
    <w:rsid w:val="00B5574F"/>
    <w:rsid w:val="00B55955"/>
    <w:rsid w:val="00B6052D"/>
    <w:rsid w:val="00B61DAB"/>
    <w:rsid w:val="00B66189"/>
    <w:rsid w:val="00B728B6"/>
    <w:rsid w:val="00B72947"/>
    <w:rsid w:val="00B75EEF"/>
    <w:rsid w:val="00B76852"/>
    <w:rsid w:val="00B76B8E"/>
    <w:rsid w:val="00B8022F"/>
    <w:rsid w:val="00B80EFA"/>
    <w:rsid w:val="00B82624"/>
    <w:rsid w:val="00B84609"/>
    <w:rsid w:val="00B84A58"/>
    <w:rsid w:val="00B84C65"/>
    <w:rsid w:val="00B870BD"/>
    <w:rsid w:val="00B87305"/>
    <w:rsid w:val="00B90262"/>
    <w:rsid w:val="00B91E44"/>
    <w:rsid w:val="00B927D7"/>
    <w:rsid w:val="00B9343E"/>
    <w:rsid w:val="00B93AE2"/>
    <w:rsid w:val="00B93C96"/>
    <w:rsid w:val="00BA0C37"/>
    <w:rsid w:val="00BA1442"/>
    <w:rsid w:val="00BA2B7F"/>
    <w:rsid w:val="00BA2E4A"/>
    <w:rsid w:val="00BA5D90"/>
    <w:rsid w:val="00BA6757"/>
    <w:rsid w:val="00BA71A8"/>
    <w:rsid w:val="00BA7670"/>
    <w:rsid w:val="00BB00FC"/>
    <w:rsid w:val="00BB2DA1"/>
    <w:rsid w:val="00BB3E0D"/>
    <w:rsid w:val="00BB3E7F"/>
    <w:rsid w:val="00BB652A"/>
    <w:rsid w:val="00BB6AD4"/>
    <w:rsid w:val="00BC0DF3"/>
    <w:rsid w:val="00BC20FB"/>
    <w:rsid w:val="00BC597B"/>
    <w:rsid w:val="00BC6BB8"/>
    <w:rsid w:val="00BC7ABF"/>
    <w:rsid w:val="00BD05EA"/>
    <w:rsid w:val="00BD3FFD"/>
    <w:rsid w:val="00BD5D4B"/>
    <w:rsid w:val="00BD719A"/>
    <w:rsid w:val="00BD78CD"/>
    <w:rsid w:val="00BE09E1"/>
    <w:rsid w:val="00BE22A8"/>
    <w:rsid w:val="00BE2B91"/>
    <w:rsid w:val="00BE30F3"/>
    <w:rsid w:val="00BE5247"/>
    <w:rsid w:val="00BE6AAE"/>
    <w:rsid w:val="00BF06B8"/>
    <w:rsid w:val="00BF1F1A"/>
    <w:rsid w:val="00BF3515"/>
    <w:rsid w:val="00BF4A94"/>
    <w:rsid w:val="00C00B64"/>
    <w:rsid w:val="00C00F4D"/>
    <w:rsid w:val="00C033B7"/>
    <w:rsid w:val="00C044E8"/>
    <w:rsid w:val="00C0523C"/>
    <w:rsid w:val="00C06C06"/>
    <w:rsid w:val="00C11CD5"/>
    <w:rsid w:val="00C122FB"/>
    <w:rsid w:val="00C13110"/>
    <w:rsid w:val="00C144A6"/>
    <w:rsid w:val="00C239B3"/>
    <w:rsid w:val="00C24D1D"/>
    <w:rsid w:val="00C26FAD"/>
    <w:rsid w:val="00C34CBE"/>
    <w:rsid w:val="00C34EC3"/>
    <w:rsid w:val="00C35286"/>
    <w:rsid w:val="00C35966"/>
    <w:rsid w:val="00C365C5"/>
    <w:rsid w:val="00C37880"/>
    <w:rsid w:val="00C42A1D"/>
    <w:rsid w:val="00C47768"/>
    <w:rsid w:val="00C50E75"/>
    <w:rsid w:val="00C51770"/>
    <w:rsid w:val="00C53A58"/>
    <w:rsid w:val="00C5401D"/>
    <w:rsid w:val="00C62910"/>
    <w:rsid w:val="00C63F9E"/>
    <w:rsid w:val="00C64503"/>
    <w:rsid w:val="00C654C7"/>
    <w:rsid w:val="00C65B4E"/>
    <w:rsid w:val="00C660A5"/>
    <w:rsid w:val="00C678C4"/>
    <w:rsid w:val="00C7483C"/>
    <w:rsid w:val="00C748E6"/>
    <w:rsid w:val="00C7608F"/>
    <w:rsid w:val="00C801EA"/>
    <w:rsid w:val="00C81CC5"/>
    <w:rsid w:val="00C842CC"/>
    <w:rsid w:val="00C84927"/>
    <w:rsid w:val="00C85CB6"/>
    <w:rsid w:val="00C860F9"/>
    <w:rsid w:val="00C87874"/>
    <w:rsid w:val="00C9290B"/>
    <w:rsid w:val="00C92944"/>
    <w:rsid w:val="00C945FF"/>
    <w:rsid w:val="00CA1E1C"/>
    <w:rsid w:val="00CA2230"/>
    <w:rsid w:val="00CA461B"/>
    <w:rsid w:val="00CA668A"/>
    <w:rsid w:val="00CA686C"/>
    <w:rsid w:val="00CA6C24"/>
    <w:rsid w:val="00CB07DD"/>
    <w:rsid w:val="00CB4564"/>
    <w:rsid w:val="00CB5FC9"/>
    <w:rsid w:val="00CB7049"/>
    <w:rsid w:val="00CB7070"/>
    <w:rsid w:val="00CC01CB"/>
    <w:rsid w:val="00CC3AA7"/>
    <w:rsid w:val="00CD0270"/>
    <w:rsid w:val="00CD13C1"/>
    <w:rsid w:val="00CD17AD"/>
    <w:rsid w:val="00CD21D3"/>
    <w:rsid w:val="00CD4630"/>
    <w:rsid w:val="00CD6A01"/>
    <w:rsid w:val="00CD7162"/>
    <w:rsid w:val="00CE5CC7"/>
    <w:rsid w:val="00CF0C12"/>
    <w:rsid w:val="00CF24FE"/>
    <w:rsid w:val="00CF2854"/>
    <w:rsid w:val="00CF2EDD"/>
    <w:rsid w:val="00CF55DD"/>
    <w:rsid w:val="00CF6734"/>
    <w:rsid w:val="00CF6F4F"/>
    <w:rsid w:val="00D00E27"/>
    <w:rsid w:val="00D05058"/>
    <w:rsid w:val="00D06F6B"/>
    <w:rsid w:val="00D07A3F"/>
    <w:rsid w:val="00D07EA6"/>
    <w:rsid w:val="00D10407"/>
    <w:rsid w:val="00D10CC7"/>
    <w:rsid w:val="00D112AB"/>
    <w:rsid w:val="00D125CF"/>
    <w:rsid w:val="00D129CA"/>
    <w:rsid w:val="00D12FEA"/>
    <w:rsid w:val="00D14C6F"/>
    <w:rsid w:val="00D15F75"/>
    <w:rsid w:val="00D16E7A"/>
    <w:rsid w:val="00D2054C"/>
    <w:rsid w:val="00D21207"/>
    <w:rsid w:val="00D212B3"/>
    <w:rsid w:val="00D2188C"/>
    <w:rsid w:val="00D21E50"/>
    <w:rsid w:val="00D23135"/>
    <w:rsid w:val="00D249BE"/>
    <w:rsid w:val="00D25D4D"/>
    <w:rsid w:val="00D26936"/>
    <w:rsid w:val="00D330D3"/>
    <w:rsid w:val="00D3492E"/>
    <w:rsid w:val="00D34B78"/>
    <w:rsid w:val="00D36991"/>
    <w:rsid w:val="00D370FC"/>
    <w:rsid w:val="00D41000"/>
    <w:rsid w:val="00D43FDE"/>
    <w:rsid w:val="00D44CD6"/>
    <w:rsid w:val="00D46258"/>
    <w:rsid w:val="00D51596"/>
    <w:rsid w:val="00D54206"/>
    <w:rsid w:val="00D563B2"/>
    <w:rsid w:val="00D56509"/>
    <w:rsid w:val="00D57DCE"/>
    <w:rsid w:val="00D62040"/>
    <w:rsid w:val="00D726CF"/>
    <w:rsid w:val="00D727DE"/>
    <w:rsid w:val="00D74206"/>
    <w:rsid w:val="00D74670"/>
    <w:rsid w:val="00D7479D"/>
    <w:rsid w:val="00D751FE"/>
    <w:rsid w:val="00D76CAE"/>
    <w:rsid w:val="00D77AC0"/>
    <w:rsid w:val="00D81B02"/>
    <w:rsid w:val="00D83F10"/>
    <w:rsid w:val="00D86FAC"/>
    <w:rsid w:val="00D901F7"/>
    <w:rsid w:val="00D909B9"/>
    <w:rsid w:val="00D910B0"/>
    <w:rsid w:val="00D92534"/>
    <w:rsid w:val="00D92D69"/>
    <w:rsid w:val="00D93B70"/>
    <w:rsid w:val="00D947C7"/>
    <w:rsid w:val="00D95046"/>
    <w:rsid w:val="00D95CCF"/>
    <w:rsid w:val="00DA31DC"/>
    <w:rsid w:val="00DA4C07"/>
    <w:rsid w:val="00DA4E08"/>
    <w:rsid w:val="00DA58A1"/>
    <w:rsid w:val="00DA58F7"/>
    <w:rsid w:val="00DA6A7F"/>
    <w:rsid w:val="00DA6DBC"/>
    <w:rsid w:val="00DA74B0"/>
    <w:rsid w:val="00DA78FD"/>
    <w:rsid w:val="00DB13D2"/>
    <w:rsid w:val="00DB1AED"/>
    <w:rsid w:val="00DB1BD7"/>
    <w:rsid w:val="00DB35F3"/>
    <w:rsid w:val="00DB3821"/>
    <w:rsid w:val="00DB5D42"/>
    <w:rsid w:val="00DB66AA"/>
    <w:rsid w:val="00DB76FC"/>
    <w:rsid w:val="00DC029E"/>
    <w:rsid w:val="00DC0698"/>
    <w:rsid w:val="00DC0E85"/>
    <w:rsid w:val="00DC0F7C"/>
    <w:rsid w:val="00DC1ED3"/>
    <w:rsid w:val="00DC4BF1"/>
    <w:rsid w:val="00DC5B41"/>
    <w:rsid w:val="00DC5D1A"/>
    <w:rsid w:val="00DC6C8A"/>
    <w:rsid w:val="00DD1868"/>
    <w:rsid w:val="00DD1B02"/>
    <w:rsid w:val="00DD24BE"/>
    <w:rsid w:val="00DD3E93"/>
    <w:rsid w:val="00DD593D"/>
    <w:rsid w:val="00DD68B0"/>
    <w:rsid w:val="00DE1E71"/>
    <w:rsid w:val="00DE2AF5"/>
    <w:rsid w:val="00DE3C9F"/>
    <w:rsid w:val="00DE52C7"/>
    <w:rsid w:val="00DE64D9"/>
    <w:rsid w:val="00DE6C5F"/>
    <w:rsid w:val="00DE75BA"/>
    <w:rsid w:val="00DE78C2"/>
    <w:rsid w:val="00DF2A68"/>
    <w:rsid w:val="00DF4AE6"/>
    <w:rsid w:val="00DF4C72"/>
    <w:rsid w:val="00DF5FD8"/>
    <w:rsid w:val="00DF73FA"/>
    <w:rsid w:val="00E0058E"/>
    <w:rsid w:val="00E019FA"/>
    <w:rsid w:val="00E01C41"/>
    <w:rsid w:val="00E049CA"/>
    <w:rsid w:val="00E0636B"/>
    <w:rsid w:val="00E07F98"/>
    <w:rsid w:val="00E11831"/>
    <w:rsid w:val="00E11D27"/>
    <w:rsid w:val="00E11E5E"/>
    <w:rsid w:val="00E153CD"/>
    <w:rsid w:val="00E24A80"/>
    <w:rsid w:val="00E26788"/>
    <w:rsid w:val="00E311FC"/>
    <w:rsid w:val="00E31370"/>
    <w:rsid w:val="00E337AF"/>
    <w:rsid w:val="00E33AFE"/>
    <w:rsid w:val="00E35AF6"/>
    <w:rsid w:val="00E40421"/>
    <w:rsid w:val="00E41D22"/>
    <w:rsid w:val="00E42167"/>
    <w:rsid w:val="00E44698"/>
    <w:rsid w:val="00E472A5"/>
    <w:rsid w:val="00E50D08"/>
    <w:rsid w:val="00E5136E"/>
    <w:rsid w:val="00E52F46"/>
    <w:rsid w:val="00E54FFD"/>
    <w:rsid w:val="00E57F20"/>
    <w:rsid w:val="00E60382"/>
    <w:rsid w:val="00E64485"/>
    <w:rsid w:val="00E74A03"/>
    <w:rsid w:val="00E8156A"/>
    <w:rsid w:val="00E81900"/>
    <w:rsid w:val="00E839EE"/>
    <w:rsid w:val="00E84A37"/>
    <w:rsid w:val="00E85805"/>
    <w:rsid w:val="00E85968"/>
    <w:rsid w:val="00E87B51"/>
    <w:rsid w:val="00E91A65"/>
    <w:rsid w:val="00E91EB3"/>
    <w:rsid w:val="00E943A6"/>
    <w:rsid w:val="00E94F48"/>
    <w:rsid w:val="00E97346"/>
    <w:rsid w:val="00E97873"/>
    <w:rsid w:val="00EB285F"/>
    <w:rsid w:val="00EB5A03"/>
    <w:rsid w:val="00EC0176"/>
    <w:rsid w:val="00EC0729"/>
    <w:rsid w:val="00EC117B"/>
    <w:rsid w:val="00EC68F8"/>
    <w:rsid w:val="00ED2221"/>
    <w:rsid w:val="00ED3645"/>
    <w:rsid w:val="00ED43F1"/>
    <w:rsid w:val="00EE11F2"/>
    <w:rsid w:val="00EE3B89"/>
    <w:rsid w:val="00EE571E"/>
    <w:rsid w:val="00EF01CE"/>
    <w:rsid w:val="00EF1D90"/>
    <w:rsid w:val="00EF271F"/>
    <w:rsid w:val="00EF45C8"/>
    <w:rsid w:val="00F036D3"/>
    <w:rsid w:val="00F03A95"/>
    <w:rsid w:val="00F04B46"/>
    <w:rsid w:val="00F055AA"/>
    <w:rsid w:val="00F065CA"/>
    <w:rsid w:val="00F07756"/>
    <w:rsid w:val="00F12DE5"/>
    <w:rsid w:val="00F13203"/>
    <w:rsid w:val="00F13603"/>
    <w:rsid w:val="00F17D0C"/>
    <w:rsid w:val="00F21A46"/>
    <w:rsid w:val="00F24495"/>
    <w:rsid w:val="00F254F9"/>
    <w:rsid w:val="00F278EA"/>
    <w:rsid w:val="00F27CDE"/>
    <w:rsid w:val="00F30BEE"/>
    <w:rsid w:val="00F33526"/>
    <w:rsid w:val="00F33BE7"/>
    <w:rsid w:val="00F37C85"/>
    <w:rsid w:val="00F409CE"/>
    <w:rsid w:val="00F42FCB"/>
    <w:rsid w:val="00F452C0"/>
    <w:rsid w:val="00F473CB"/>
    <w:rsid w:val="00F4796E"/>
    <w:rsid w:val="00F51914"/>
    <w:rsid w:val="00F51962"/>
    <w:rsid w:val="00F54A4F"/>
    <w:rsid w:val="00F55356"/>
    <w:rsid w:val="00F561AE"/>
    <w:rsid w:val="00F600A5"/>
    <w:rsid w:val="00F61199"/>
    <w:rsid w:val="00F673E6"/>
    <w:rsid w:val="00F6778B"/>
    <w:rsid w:val="00F7035C"/>
    <w:rsid w:val="00F709D0"/>
    <w:rsid w:val="00F72CFD"/>
    <w:rsid w:val="00F73706"/>
    <w:rsid w:val="00F737E6"/>
    <w:rsid w:val="00F741D8"/>
    <w:rsid w:val="00F76AD0"/>
    <w:rsid w:val="00F7782B"/>
    <w:rsid w:val="00F77E8B"/>
    <w:rsid w:val="00F83883"/>
    <w:rsid w:val="00F919BB"/>
    <w:rsid w:val="00F9282C"/>
    <w:rsid w:val="00F94525"/>
    <w:rsid w:val="00F9704F"/>
    <w:rsid w:val="00F9705E"/>
    <w:rsid w:val="00FA14BF"/>
    <w:rsid w:val="00FA2352"/>
    <w:rsid w:val="00FA3232"/>
    <w:rsid w:val="00FA3ECB"/>
    <w:rsid w:val="00FB1E49"/>
    <w:rsid w:val="00FB24FC"/>
    <w:rsid w:val="00FB31E5"/>
    <w:rsid w:val="00FB550B"/>
    <w:rsid w:val="00FB5DD7"/>
    <w:rsid w:val="00FB7868"/>
    <w:rsid w:val="00FC2B56"/>
    <w:rsid w:val="00FC2CCE"/>
    <w:rsid w:val="00FC2E94"/>
    <w:rsid w:val="00FC4521"/>
    <w:rsid w:val="00FC527D"/>
    <w:rsid w:val="00FC6EAB"/>
    <w:rsid w:val="00FD0162"/>
    <w:rsid w:val="00FD5B6E"/>
    <w:rsid w:val="00FE2040"/>
    <w:rsid w:val="00FE3F3B"/>
    <w:rsid w:val="00FE4D4C"/>
    <w:rsid w:val="00FE5DD2"/>
    <w:rsid w:val="00FE72E7"/>
    <w:rsid w:val="00FF19E4"/>
    <w:rsid w:val="00FF46B4"/>
    <w:rsid w:val="00FF5BD6"/>
    <w:rsid w:val="00FF5D70"/>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1843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1DDA24A8"/>
  <w15:docId w15:val="{B89FF9EC-1418-4296-B387-74DE77A9D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avaden">
    <w:name w:val="Normal"/>
    <w:qFormat/>
    <w:rsid w:val="00144266"/>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rsid w:val="00144266"/>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rsid w:val="00144266"/>
    <w:pPr>
      <w:numPr>
        <w:ilvl w:val="1"/>
        <w:numId w:val="3"/>
      </w:numPr>
      <w:ind w:left="357" w:hanging="357"/>
      <w:outlineLvl w:val="1"/>
    </w:pPr>
    <w:rPr>
      <w:rFonts w:ascii="Arial" w:hAnsi="Arial"/>
      <w:b/>
      <w:sz w:val="20"/>
    </w:rPr>
  </w:style>
  <w:style w:type="paragraph" w:styleId="Naslov3">
    <w:name w:val="heading 3"/>
    <w:basedOn w:val="Naslov2"/>
    <w:next w:val="Navaden"/>
    <w:link w:val="Naslov3Znak"/>
    <w:qFormat/>
    <w:rsid w:val="00144266"/>
    <w:pPr>
      <w:numPr>
        <w:ilvl w:val="0"/>
        <w:numId w:val="2"/>
      </w:numPr>
      <w:tabs>
        <w:tab w:val="left" w:pos="851"/>
      </w:tabs>
      <w:overflowPunct w:val="0"/>
      <w:autoSpaceDE w:val="0"/>
      <w:spacing w:after="120"/>
      <w:outlineLvl w:val="2"/>
    </w:pPr>
  </w:style>
  <w:style w:type="paragraph" w:styleId="Naslov4">
    <w:name w:val="heading 4"/>
    <w:basedOn w:val="Navaden"/>
    <w:next w:val="Navaden"/>
    <w:qFormat/>
    <w:rsid w:val="00144266"/>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rsid w:val="00144266"/>
    <w:pPr>
      <w:keepNext/>
      <w:numPr>
        <w:ilvl w:val="4"/>
        <w:numId w:val="1"/>
      </w:numPr>
      <w:tabs>
        <w:tab w:val="left" w:pos="1008"/>
      </w:tabs>
      <w:outlineLvl w:val="4"/>
    </w:pPr>
    <w:rPr>
      <w:b/>
      <w:bCs/>
    </w:rPr>
  </w:style>
  <w:style w:type="paragraph" w:styleId="Naslov6">
    <w:name w:val="heading 6"/>
    <w:basedOn w:val="Navaden"/>
    <w:next w:val="Navaden"/>
    <w:link w:val="Naslov6Znak"/>
    <w:qFormat/>
    <w:rsid w:val="00144266"/>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rsid w:val="00144266"/>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rsid w:val="00144266"/>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rsid w:val="00144266"/>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sid w:val="00144266"/>
    <w:rPr>
      <w:rFonts w:ascii="Symbol" w:hAnsi="Symbol" w:cs="Symbol" w:hint="default"/>
    </w:rPr>
  </w:style>
  <w:style w:type="character" w:customStyle="1" w:styleId="WW8Num30z2">
    <w:name w:val="WW8Num30z2"/>
    <w:rsid w:val="00144266"/>
    <w:rPr>
      <w:rFonts w:ascii="Wingdings" w:hAnsi="Wingdings" w:cs="Wingdings" w:hint="default"/>
    </w:rPr>
  </w:style>
  <w:style w:type="character" w:customStyle="1" w:styleId="TelobesedilaZnak">
    <w:name w:val="Telo besedila Znak"/>
    <w:rsid w:val="00144266"/>
    <w:rPr>
      <w:b/>
      <w:i/>
      <w:sz w:val="28"/>
    </w:rPr>
  </w:style>
  <w:style w:type="character" w:styleId="Krepko">
    <w:name w:val="Strong"/>
    <w:qFormat/>
    <w:rsid w:val="00144266"/>
    <w:rPr>
      <w:b/>
      <w:bCs/>
    </w:rPr>
  </w:style>
  <w:style w:type="character" w:customStyle="1" w:styleId="WW8Num34z2">
    <w:name w:val="WW8Num34z2"/>
    <w:rsid w:val="00144266"/>
    <w:rPr>
      <w:rFonts w:ascii="Wingdings" w:hAnsi="Wingdings" w:cs="Wingdings" w:hint="default"/>
    </w:rPr>
  </w:style>
  <w:style w:type="character" w:customStyle="1" w:styleId="WW8Num29z1">
    <w:name w:val="WW8Num29z1"/>
    <w:rsid w:val="00144266"/>
    <w:rPr>
      <w:rFonts w:ascii="Courier New" w:hAnsi="Courier New" w:cs="Courier New" w:hint="default"/>
    </w:rPr>
  </w:style>
  <w:style w:type="character" w:customStyle="1" w:styleId="Naslov8Znak">
    <w:name w:val="Naslov 8 Znak"/>
    <w:link w:val="Naslov8"/>
    <w:rsid w:val="00144266"/>
    <w:rPr>
      <w:i/>
      <w:iCs/>
      <w:sz w:val="22"/>
      <w:szCs w:val="24"/>
      <w:lang w:eastAsia="ar-SA"/>
    </w:rPr>
  </w:style>
  <w:style w:type="character" w:styleId="Pripombasklic">
    <w:name w:val="annotation reference"/>
    <w:aliases w:val="Komentar - sklic"/>
    <w:unhideWhenUsed/>
    <w:rsid w:val="00144266"/>
    <w:rPr>
      <w:sz w:val="16"/>
      <w:szCs w:val="16"/>
    </w:rPr>
  </w:style>
  <w:style w:type="character" w:customStyle="1" w:styleId="WW8Num38z1">
    <w:name w:val="WW8Num38z1"/>
    <w:rsid w:val="00144266"/>
    <w:rPr>
      <w:rFonts w:ascii="Courier New" w:hAnsi="Courier New" w:cs="Courier New" w:hint="default"/>
    </w:rPr>
  </w:style>
  <w:style w:type="character" w:customStyle="1" w:styleId="GolobesediloZnak">
    <w:name w:val="Golo besedilo Znak"/>
    <w:link w:val="Golobesedilo"/>
    <w:rsid w:val="00144266"/>
    <w:rPr>
      <w:rFonts w:ascii="Courier New" w:hAnsi="Courier New"/>
      <w:lang w:val="en-AU" w:eastAsia="en-US"/>
    </w:rPr>
  </w:style>
  <w:style w:type="character" w:customStyle="1" w:styleId="WW8Num11z1">
    <w:name w:val="WW8Num11z1"/>
    <w:rsid w:val="00144266"/>
  </w:style>
  <w:style w:type="character" w:customStyle="1" w:styleId="WW8Num24z1">
    <w:name w:val="WW8Num24z1"/>
    <w:rsid w:val="00144266"/>
    <w:rPr>
      <w:rFonts w:ascii="Courier New" w:hAnsi="Courier New" w:cs="Courier New" w:hint="default"/>
    </w:rPr>
  </w:style>
  <w:style w:type="character" w:customStyle="1" w:styleId="WW8Num32z2">
    <w:name w:val="WW8Num32z2"/>
    <w:rsid w:val="00144266"/>
    <w:rPr>
      <w:rFonts w:ascii="Wingdings" w:hAnsi="Wingdings" w:cs="Wingdings" w:hint="default"/>
    </w:rPr>
  </w:style>
  <w:style w:type="character" w:customStyle="1" w:styleId="PripombabesediloZnak">
    <w:name w:val="Pripomba – besedilo Znak"/>
    <w:rsid w:val="00144266"/>
    <w:rPr>
      <w:rFonts w:ascii="Arial" w:hAnsi="Arial" w:cs="Arial"/>
    </w:rPr>
  </w:style>
  <w:style w:type="character" w:customStyle="1" w:styleId="WW8Num5z3">
    <w:name w:val="WW8Num5z3"/>
    <w:rsid w:val="00144266"/>
    <w:rPr>
      <w:rFonts w:ascii="Symbol" w:hAnsi="Symbol" w:cs="Symbol" w:hint="default"/>
    </w:rPr>
  </w:style>
  <w:style w:type="character" w:customStyle="1" w:styleId="WW8Num35z2">
    <w:name w:val="WW8Num35z2"/>
    <w:rsid w:val="00144266"/>
    <w:rPr>
      <w:rFonts w:ascii="Wingdings" w:hAnsi="Wingdings" w:cs="Wingdings" w:hint="default"/>
    </w:rPr>
  </w:style>
  <w:style w:type="character" w:customStyle="1" w:styleId="WW8Num12z8">
    <w:name w:val="WW8Num12z8"/>
    <w:rsid w:val="00144266"/>
  </w:style>
  <w:style w:type="character" w:customStyle="1" w:styleId="WW8Num9z1">
    <w:name w:val="WW8Num9z1"/>
    <w:rsid w:val="00144266"/>
    <w:rPr>
      <w:rFonts w:ascii="Courier New" w:hAnsi="Courier New" w:cs="Courier New" w:hint="default"/>
    </w:rPr>
  </w:style>
  <w:style w:type="character" w:customStyle="1" w:styleId="WW8Num37z0">
    <w:name w:val="WW8Num37z0"/>
    <w:rsid w:val="00144266"/>
    <w:rPr>
      <w:rFonts w:hint="default"/>
    </w:rPr>
  </w:style>
  <w:style w:type="character" w:customStyle="1" w:styleId="Telobesedila2Znak">
    <w:name w:val="Telo besedila 2 Znak"/>
    <w:link w:val="Telobesedila2"/>
    <w:rsid w:val="00144266"/>
    <w:rPr>
      <w:rFonts w:ascii="Arial" w:hAnsi="Arial" w:cs="Arial"/>
      <w:sz w:val="22"/>
      <w:lang w:eastAsia="ar-SA"/>
    </w:rPr>
  </w:style>
  <w:style w:type="character" w:customStyle="1" w:styleId="WW8Num10z8">
    <w:name w:val="WW8Num10z8"/>
    <w:rsid w:val="00144266"/>
  </w:style>
  <w:style w:type="character" w:customStyle="1" w:styleId="WW8Num34z3">
    <w:name w:val="WW8Num34z3"/>
    <w:rsid w:val="00144266"/>
    <w:rPr>
      <w:rFonts w:ascii="Symbol" w:hAnsi="Symbol" w:cs="Symbol" w:hint="default"/>
    </w:rPr>
  </w:style>
  <w:style w:type="character" w:customStyle="1" w:styleId="WW8Num29z2">
    <w:name w:val="WW8Num29z2"/>
    <w:rsid w:val="00144266"/>
    <w:rPr>
      <w:rFonts w:ascii="Wingdings" w:hAnsi="Wingdings" w:cs="Wingdings" w:hint="default"/>
    </w:rPr>
  </w:style>
  <w:style w:type="character" w:customStyle="1" w:styleId="Naslov7Znak">
    <w:name w:val="Naslov 7 Znak"/>
    <w:link w:val="Naslov7"/>
    <w:rsid w:val="00144266"/>
    <w:rPr>
      <w:sz w:val="22"/>
      <w:szCs w:val="24"/>
      <w:lang w:eastAsia="ar-SA"/>
    </w:rPr>
  </w:style>
  <w:style w:type="character" w:customStyle="1" w:styleId="WW8Num24z2">
    <w:name w:val="WW8Num24z2"/>
    <w:rsid w:val="00144266"/>
    <w:rPr>
      <w:rFonts w:ascii="Wingdings" w:hAnsi="Wingdings" w:cs="Wingdings" w:hint="default"/>
    </w:rPr>
  </w:style>
  <w:style w:type="character" w:customStyle="1" w:styleId="Telobesedila3Znak">
    <w:name w:val="Telo besedila 3 Znak"/>
    <w:link w:val="Telobesedila3"/>
    <w:rsid w:val="00144266"/>
    <w:rPr>
      <w:rFonts w:ascii="Arial" w:hAnsi="Arial"/>
      <w:color w:val="FF6600"/>
      <w:sz w:val="22"/>
      <w:lang w:eastAsia="en-US"/>
    </w:rPr>
  </w:style>
  <w:style w:type="character" w:customStyle="1" w:styleId="WW8Num11z7">
    <w:name w:val="WW8Num11z7"/>
    <w:rsid w:val="00144266"/>
  </w:style>
  <w:style w:type="character" w:customStyle="1" w:styleId="WW8Num1z2">
    <w:name w:val="WW8Num1z2"/>
    <w:rsid w:val="00144266"/>
    <w:rPr>
      <w:rFonts w:ascii="Wingdings" w:hAnsi="Wingdings" w:cs="Wingdings" w:hint="default"/>
      <w:sz w:val="20"/>
    </w:rPr>
  </w:style>
  <w:style w:type="character" w:customStyle="1" w:styleId="WW8Num36z0">
    <w:name w:val="WW8Num36z0"/>
    <w:rsid w:val="00144266"/>
    <w:rPr>
      <w:rFonts w:ascii="Times New Roman" w:hAnsi="Times New Roman" w:cs="Times New Roman" w:hint="default"/>
      <w:sz w:val="20"/>
    </w:rPr>
  </w:style>
  <w:style w:type="character" w:customStyle="1" w:styleId="WW8Num30z0">
    <w:name w:val="WW8Num30z0"/>
    <w:rsid w:val="00144266"/>
    <w:rPr>
      <w:rFonts w:ascii="Arial" w:eastAsia="Times New Roman" w:hAnsi="Arial" w:cs="Arial" w:hint="default"/>
    </w:rPr>
  </w:style>
  <w:style w:type="character" w:customStyle="1" w:styleId="WW8Num10z5">
    <w:name w:val="WW8Num10z5"/>
    <w:rsid w:val="00144266"/>
  </w:style>
  <w:style w:type="character" w:customStyle="1" w:styleId="WW8Num23z2">
    <w:name w:val="WW8Num23z2"/>
    <w:rsid w:val="00144266"/>
    <w:rPr>
      <w:rFonts w:ascii="Wingdings" w:hAnsi="Wingdings" w:cs="Wingdings" w:hint="default"/>
    </w:rPr>
  </w:style>
  <w:style w:type="character" w:customStyle="1" w:styleId="small">
    <w:name w:val="small"/>
    <w:rsid w:val="00144266"/>
  </w:style>
  <w:style w:type="character" w:customStyle="1" w:styleId="WW8Num11z5">
    <w:name w:val="WW8Num11z5"/>
    <w:rsid w:val="00144266"/>
  </w:style>
  <w:style w:type="character" w:customStyle="1" w:styleId="Naslov2Znak1">
    <w:name w:val="Naslov 2 Znak1"/>
    <w:link w:val="Naslov2"/>
    <w:rsid w:val="00144266"/>
    <w:rPr>
      <w:rFonts w:ascii="Arial" w:eastAsia="Calibri" w:hAnsi="Arial"/>
      <w:b/>
      <w:szCs w:val="24"/>
      <w:lang w:eastAsia="en-US"/>
    </w:rPr>
  </w:style>
  <w:style w:type="character" w:customStyle="1" w:styleId="WW8Num34z1">
    <w:name w:val="WW8Num34z1"/>
    <w:rsid w:val="00144266"/>
    <w:rPr>
      <w:rFonts w:ascii="Courier New" w:hAnsi="Courier New" w:cs="Swis721 BT" w:hint="default"/>
    </w:rPr>
  </w:style>
  <w:style w:type="character" w:customStyle="1" w:styleId="ZgradbadokumentaZnak">
    <w:name w:val="Zgradba dokumenta Znak"/>
    <w:link w:val="Zgradbadokumenta"/>
    <w:semiHidden/>
    <w:rsid w:val="00144266"/>
    <w:rPr>
      <w:rFonts w:ascii="Tahoma" w:hAnsi="Tahoma" w:cs="Verdana"/>
      <w:sz w:val="22"/>
      <w:shd w:val="clear" w:color="auto" w:fill="000080"/>
      <w:lang w:eastAsia="en-US"/>
    </w:rPr>
  </w:style>
  <w:style w:type="character" w:customStyle="1" w:styleId="Privzetapisavaodstavka1">
    <w:name w:val="Privzeta pisava odstavka1"/>
    <w:rsid w:val="00144266"/>
  </w:style>
  <w:style w:type="character" w:customStyle="1" w:styleId="WW8Num35z0">
    <w:name w:val="WW8Num35z0"/>
    <w:rsid w:val="00144266"/>
    <w:rPr>
      <w:rFonts w:ascii="Symbol" w:hAnsi="Symbol" w:cs="Symbol" w:hint="default"/>
      <w:sz w:val="20"/>
    </w:rPr>
  </w:style>
  <w:style w:type="character" w:customStyle="1" w:styleId="WW8Num32z3">
    <w:name w:val="WW8Num32z3"/>
    <w:rsid w:val="00144266"/>
    <w:rPr>
      <w:rFonts w:ascii="Symbol" w:hAnsi="Symbol" w:cs="Symbol" w:hint="default"/>
    </w:rPr>
  </w:style>
  <w:style w:type="character" w:customStyle="1" w:styleId="WW8Num4z2">
    <w:name w:val="WW8Num4z2"/>
    <w:rsid w:val="00144266"/>
    <w:rPr>
      <w:rFonts w:ascii="Wingdings" w:hAnsi="Wingdings" w:cs="Wingdings" w:hint="default"/>
    </w:rPr>
  </w:style>
  <w:style w:type="character" w:styleId="Sprotnaopomba-sklic">
    <w:name w:val="footnote reference"/>
    <w:unhideWhenUsed/>
    <w:rsid w:val="00144266"/>
    <w:rPr>
      <w:vertAlign w:val="superscript"/>
    </w:rPr>
  </w:style>
  <w:style w:type="character" w:customStyle="1" w:styleId="Sprotnaopomba-besediloZnak">
    <w:name w:val="Sprotna opomba - besedilo Znak"/>
    <w:rsid w:val="00144266"/>
    <w:rPr>
      <w:rFonts w:ascii="Arial" w:hAnsi="Arial" w:cs="Arial"/>
    </w:rPr>
  </w:style>
  <w:style w:type="character" w:customStyle="1" w:styleId="navodilotekstZnak">
    <w:name w:val="navodilo tekst Znak"/>
    <w:link w:val="navodilotekst"/>
    <w:rsid w:val="00144266"/>
    <w:rPr>
      <w:rFonts w:ascii="Arial" w:hAnsi="Arial" w:cs="Arial"/>
      <w:i/>
      <w:sz w:val="16"/>
      <w:szCs w:val="16"/>
      <w:lang w:val="sl-SI" w:eastAsia="ar-SA"/>
    </w:rPr>
  </w:style>
  <w:style w:type="character" w:customStyle="1" w:styleId="WW8Num4z1">
    <w:name w:val="WW8Num4z1"/>
    <w:rsid w:val="00144266"/>
    <w:rPr>
      <w:rFonts w:ascii="Courier New" w:hAnsi="Courier New" w:cs="Courier New" w:hint="default"/>
    </w:rPr>
  </w:style>
  <w:style w:type="character" w:customStyle="1" w:styleId="WW8Num38z0">
    <w:name w:val="WW8Num38z0"/>
    <w:rsid w:val="00144266"/>
    <w:rPr>
      <w:rFonts w:ascii="Tahoma" w:eastAsia="Times New Roman" w:hAnsi="Tahoma" w:cs="Tahoma" w:hint="default"/>
    </w:rPr>
  </w:style>
  <w:style w:type="character" w:customStyle="1" w:styleId="WW8Num31z0">
    <w:name w:val="WW8Num31z0"/>
    <w:rsid w:val="00144266"/>
    <w:rPr>
      <w:rFonts w:ascii="Arial" w:hAnsi="Arial" w:cs="Arial" w:hint="default"/>
    </w:rPr>
  </w:style>
  <w:style w:type="character" w:customStyle="1" w:styleId="st">
    <w:name w:val="st"/>
    <w:rsid w:val="00144266"/>
  </w:style>
  <w:style w:type="character" w:customStyle="1" w:styleId="WW8Num35z1">
    <w:name w:val="WW8Num35z1"/>
    <w:rsid w:val="00144266"/>
    <w:rPr>
      <w:rFonts w:ascii="Courier New" w:hAnsi="Courier New" w:cs="Courier New" w:hint="default"/>
    </w:rPr>
  </w:style>
  <w:style w:type="character" w:customStyle="1" w:styleId="BOLD">
    <w:name w:val="BOLD"/>
    <w:rsid w:val="00144266"/>
    <w:rPr>
      <w:rFonts w:ascii="Vectrex-Bold" w:hAnsi="Vectrex-Bold" w:cs="Vectrex-Bold"/>
    </w:rPr>
  </w:style>
  <w:style w:type="character" w:customStyle="1" w:styleId="WW8Num8z1">
    <w:name w:val="WW8Num8z1"/>
    <w:rsid w:val="00144266"/>
    <w:rPr>
      <w:rFonts w:ascii="Courier New" w:hAnsi="Courier New" w:cs="Courier New" w:hint="default"/>
    </w:rPr>
  </w:style>
  <w:style w:type="character" w:customStyle="1" w:styleId="WW8Num15z3">
    <w:name w:val="WW8Num15z3"/>
    <w:rsid w:val="00144266"/>
    <w:rPr>
      <w:rFonts w:ascii="Symbol" w:hAnsi="Symbol" w:cs="Symbol" w:hint="default"/>
    </w:rPr>
  </w:style>
  <w:style w:type="character" w:customStyle="1" w:styleId="WW8Num27z4">
    <w:name w:val="WW8Num27z4"/>
    <w:rsid w:val="00144266"/>
    <w:rPr>
      <w:rFonts w:ascii="Courier New" w:hAnsi="Courier New" w:cs="Courier New" w:hint="default"/>
    </w:rPr>
  </w:style>
  <w:style w:type="character" w:customStyle="1" w:styleId="WW8Num2z0">
    <w:name w:val="WW8Num2z0"/>
    <w:rsid w:val="00144266"/>
    <w:rPr>
      <w:rFonts w:ascii="Symbol" w:hAnsi="Symbol" w:cs="Symbol" w:hint="default"/>
    </w:rPr>
  </w:style>
  <w:style w:type="character" w:customStyle="1" w:styleId="WW8Num19z3">
    <w:name w:val="WW8Num19z3"/>
    <w:rsid w:val="00144266"/>
    <w:rPr>
      <w:rFonts w:ascii="Symbol" w:hAnsi="Symbol" w:cs="Symbol" w:hint="default"/>
    </w:rPr>
  </w:style>
  <w:style w:type="character" w:customStyle="1" w:styleId="apple-converted-space">
    <w:name w:val="apple-converted-space"/>
    <w:rsid w:val="00144266"/>
  </w:style>
  <w:style w:type="character" w:customStyle="1" w:styleId="WW8Num10z7">
    <w:name w:val="WW8Num10z7"/>
    <w:rsid w:val="00144266"/>
  </w:style>
  <w:style w:type="character" w:styleId="tevilkastrani">
    <w:name w:val="page number"/>
    <w:basedOn w:val="Privzetapisavaodstavka1"/>
    <w:rsid w:val="00144266"/>
  </w:style>
  <w:style w:type="character" w:customStyle="1" w:styleId="WW8Num17z2">
    <w:name w:val="WW8Num17z2"/>
    <w:rsid w:val="00144266"/>
    <w:rPr>
      <w:rFonts w:ascii="Wingdings" w:hAnsi="Wingdings" w:cs="Wingdings" w:hint="default"/>
    </w:rPr>
  </w:style>
  <w:style w:type="character" w:customStyle="1" w:styleId="WW8Num12z5">
    <w:name w:val="WW8Num12z5"/>
    <w:rsid w:val="00144266"/>
  </w:style>
  <w:style w:type="character" w:customStyle="1" w:styleId="WW8Num7z2">
    <w:name w:val="WW8Num7z2"/>
    <w:rsid w:val="00144266"/>
    <w:rPr>
      <w:rFonts w:ascii="Wingdings" w:hAnsi="Wingdings" w:cs="Wingdings" w:hint="default"/>
    </w:rPr>
  </w:style>
  <w:style w:type="character" w:customStyle="1" w:styleId="Telobesedila-zamik2Znak">
    <w:name w:val="Telo besedila - zamik 2 Znak"/>
    <w:link w:val="Telobesedila-zamik2"/>
    <w:rsid w:val="00144266"/>
    <w:rPr>
      <w:sz w:val="24"/>
      <w:szCs w:val="24"/>
    </w:rPr>
  </w:style>
  <w:style w:type="character" w:customStyle="1" w:styleId="Telobesedila-zamikZnak">
    <w:name w:val="Telo besedila - zamik Znak"/>
    <w:link w:val="Telobesedila-zamik"/>
    <w:rsid w:val="00144266"/>
    <w:rPr>
      <w:sz w:val="24"/>
      <w:szCs w:val="24"/>
      <w:lang w:eastAsia="ar-SA"/>
    </w:rPr>
  </w:style>
  <w:style w:type="character" w:customStyle="1" w:styleId="WW8Num9z0">
    <w:name w:val="WW8Num9z0"/>
    <w:rsid w:val="00144266"/>
    <w:rPr>
      <w:rFonts w:ascii="Symbol" w:hAnsi="Symbol" w:cs="Symbol" w:hint="default"/>
      <w:sz w:val="20"/>
    </w:rPr>
  </w:style>
  <w:style w:type="character" w:customStyle="1" w:styleId="NogaZnak">
    <w:name w:val="Noga Znak"/>
    <w:uiPriority w:val="99"/>
    <w:rsid w:val="00144266"/>
    <w:rPr>
      <w:rFonts w:ascii="Arial" w:hAnsi="Arial" w:cs="Arial"/>
      <w:sz w:val="22"/>
    </w:rPr>
  </w:style>
  <w:style w:type="character" w:customStyle="1" w:styleId="NaslovPRILOGEZnak">
    <w:name w:val="Naslov PRILOGE Znak"/>
    <w:basedOn w:val="Naslov2Znak1"/>
    <w:link w:val="NaslovPRILOGE"/>
    <w:rsid w:val="00144266"/>
    <w:rPr>
      <w:rFonts w:ascii="Arial" w:eastAsia="Calibri" w:hAnsi="Arial"/>
      <w:b/>
      <w:szCs w:val="24"/>
      <w:lang w:eastAsia="en-US"/>
    </w:rPr>
  </w:style>
  <w:style w:type="character" w:customStyle="1" w:styleId="WW8Num27z2">
    <w:name w:val="WW8Num27z2"/>
    <w:rsid w:val="00144266"/>
    <w:rPr>
      <w:rFonts w:ascii="Wingdings" w:hAnsi="Wingdings" w:cs="Wingdings" w:hint="default"/>
    </w:rPr>
  </w:style>
  <w:style w:type="character" w:customStyle="1" w:styleId="WW8Num9z2">
    <w:name w:val="WW8Num9z2"/>
    <w:rsid w:val="00144266"/>
    <w:rPr>
      <w:rFonts w:ascii="Wingdings" w:hAnsi="Wingdings" w:cs="Wingdings" w:hint="default"/>
    </w:rPr>
  </w:style>
  <w:style w:type="character" w:customStyle="1" w:styleId="WW8Num21z3">
    <w:name w:val="WW8Num21z3"/>
    <w:rsid w:val="00144266"/>
    <w:rPr>
      <w:rFonts w:ascii="Symbol" w:hAnsi="Symbol" w:cs="Symbol" w:hint="default"/>
    </w:rPr>
  </w:style>
  <w:style w:type="character" w:customStyle="1" w:styleId="WW8Num31z3">
    <w:name w:val="WW8Num31z3"/>
    <w:rsid w:val="00144266"/>
    <w:rPr>
      <w:rFonts w:ascii="Symbol" w:hAnsi="Symbol" w:cs="Symbol" w:hint="default"/>
    </w:rPr>
  </w:style>
  <w:style w:type="character" w:customStyle="1" w:styleId="IndexLink">
    <w:name w:val="Index Link"/>
    <w:rsid w:val="00144266"/>
  </w:style>
  <w:style w:type="character" w:customStyle="1" w:styleId="WW8Num10z3">
    <w:name w:val="WW8Num10z3"/>
    <w:rsid w:val="00144266"/>
  </w:style>
  <w:style w:type="character" w:customStyle="1" w:styleId="WW8Num16z0">
    <w:name w:val="WW8Num16z0"/>
    <w:rsid w:val="00144266"/>
    <w:rPr>
      <w:rFonts w:ascii="Symbol" w:hAnsi="Symbol" w:cs="Symbol" w:hint="default"/>
      <w:sz w:val="18"/>
      <w:szCs w:val="18"/>
    </w:rPr>
  </w:style>
  <w:style w:type="character" w:customStyle="1" w:styleId="WW8Num28z0">
    <w:name w:val="WW8Num28z0"/>
    <w:rsid w:val="00144266"/>
    <w:rPr>
      <w:rFonts w:ascii="Times New Roman" w:eastAsia="Times New Roman" w:hAnsi="Times New Roman" w:cs="Times New Roman" w:hint="default"/>
      <w:sz w:val="20"/>
    </w:rPr>
  </w:style>
  <w:style w:type="character" w:customStyle="1" w:styleId="Naslov5Znak">
    <w:name w:val="Naslov 5 Znak"/>
    <w:link w:val="Naslov5"/>
    <w:rsid w:val="00144266"/>
    <w:rPr>
      <w:rFonts w:ascii="Arial" w:hAnsi="Arial" w:cs="Arial"/>
      <w:b/>
      <w:bCs/>
      <w:sz w:val="22"/>
      <w:lang w:eastAsia="ar-SA"/>
    </w:rPr>
  </w:style>
  <w:style w:type="character" w:customStyle="1" w:styleId="navadenodebeljenZnak">
    <w:name w:val="navaden_odebeljen Znak"/>
    <w:rsid w:val="00144266"/>
    <w:rPr>
      <w:rFonts w:ascii="Arial Narrow" w:hAnsi="Arial Narrow" w:cs="Arial Narrow"/>
      <w:b/>
      <w:lang w:val="sl-SI" w:eastAsia="ar-SA" w:bidi="ar-SA"/>
    </w:rPr>
  </w:style>
  <w:style w:type="character" w:customStyle="1" w:styleId="WW8Num15z1">
    <w:name w:val="WW8Num15z1"/>
    <w:rsid w:val="00144266"/>
    <w:rPr>
      <w:rFonts w:ascii="Courier New" w:hAnsi="Courier New" w:cs="Courier New" w:hint="default"/>
    </w:rPr>
  </w:style>
  <w:style w:type="character" w:customStyle="1" w:styleId="WW8Num12z4">
    <w:name w:val="WW8Num12z4"/>
    <w:rsid w:val="00144266"/>
  </w:style>
  <w:style w:type="character" w:customStyle="1" w:styleId="WW8Num3z3">
    <w:name w:val="WW8Num3z3"/>
    <w:rsid w:val="00144266"/>
    <w:rPr>
      <w:rFonts w:ascii="Symbol" w:hAnsi="Symbol" w:cs="Symbol" w:hint="default"/>
    </w:rPr>
  </w:style>
  <w:style w:type="character" w:customStyle="1" w:styleId="WW8Num18z0">
    <w:name w:val="WW8Num18z0"/>
    <w:rsid w:val="00144266"/>
    <w:rPr>
      <w:rFonts w:hint="default"/>
    </w:rPr>
  </w:style>
  <w:style w:type="character" w:customStyle="1" w:styleId="WW8Num12z6">
    <w:name w:val="WW8Num12z6"/>
    <w:rsid w:val="00144266"/>
  </w:style>
  <w:style w:type="character" w:customStyle="1" w:styleId="Naslov6Znak">
    <w:name w:val="Naslov 6 Znak"/>
    <w:link w:val="Naslov6"/>
    <w:rsid w:val="00144266"/>
    <w:rPr>
      <w:b/>
      <w:bCs/>
      <w:sz w:val="22"/>
      <w:szCs w:val="22"/>
      <w:lang w:eastAsia="ar-SA"/>
    </w:rPr>
  </w:style>
  <w:style w:type="character" w:styleId="Poudarek">
    <w:name w:val="Emphasis"/>
    <w:uiPriority w:val="20"/>
    <w:qFormat/>
    <w:rsid w:val="00144266"/>
    <w:rPr>
      <w:b/>
      <w:bCs w:val="0"/>
      <w:i w:val="0"/>
      <w:iCs w:val="0"/>
      <w:sz w:val="28"/>
    </w:rPr>
  </w:style>
  <w:style w:type="character" w:customStyle="1" w:styleId="WW8Num17z0">
    <w:name w:val="WW8Num17z0"/>
    <w:rsid w:val="00144266"/>
    <w:rPr>
      <w:rFonts w:ascii="Symbol" w:hAnsi="Symbol" w:cs="Symbol" w:hint="default"/>
    </w:rPr>
  </w:style>
  <w:style w:type="character" w:customStyle="1" w:styleId="WW8Num12z3">
    <w:name w:val="WW8Num12z3"/>
    <w:rsid w:val="00144266"/>
  </w:style>
  <w:style w:type="character" w:customStyle="1" w:styleId="WW8Num5z0">
    <w:name w:val="WW8Num5z0"/>
    <w:rsid w:val="00144266"/>
    <w:rPr>
      <w:rFonts w:ascii="Tahoma" w:eastAsia="Times New Roman" w:hAnsi="Tahoma" w:cs="Tahoma" w:hint="default"/>
      <w:sz w:val="20"/>
      <w:szCs w:val="24"/>
      <w:shd w:val="clear" w:color="auto" w:fill="FFFF00"/>
    </w:rPr>
  </w:style>
  <w:style w:type="character" w:customStyle="1" w:styleId="WW8Num21z0">
    <w:name w:val="WW8Num21z0"/>
    <w:rsid w:val="00144266"/>
    <w:rPr>
      <w:rFonts w:ascii="Times" w:hAnsi="Times" w:cs="Times" w:hint="default"/>
      <w:sz w:val="20"/>
    </w:rPr>
  </w:style>
  <w:style w:type="character" w:customStyle="1" w:styleId="WW8Num31z1">
    <w:name w:val="WW8Num31z1"/>
    <w:rsid w:val="00144266"/>
    <w:rPr>
      <w:rFonts w:ascii="Courier New" w:hAnsi="Courier New" w:cs="Courier New" w:hint="default"/>
    </w:rPr>
  </w:style>
  <w:style w:type="character" w:customStyle="1" w:styleId="object">
    <w:name w:val="object"/>
    <w:rsid w:val="00144266"/>
  </w:style>
  <w:style w:type="character" w:customStyle="1" w:styleId="WW8Num3z2">
    <w:name w:val="WW8Num3z2"/>
    <w:rsid w:val="00144266"/>
    <w:rPr>
      <w:rFonts w:ascii="Wingdings" w:hAnsi="Wingdings" w:cs="Wingdings" w:hint="default"/>
    </w:rPr>
  </w:style>
  <w:style w:type="character" w:customStyle="1" w:styleId="DarjaMatjasec">
    <w:name w:val="Darja Matjasec"/>
    <w:rsid w:val="00144266"/>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sid w:val="00144266"/>
    <w:rPr>
      <w:rFonts w:ascii="Arial" w:hAnsi="Arial"/>
      <w:i/>
      <w:sz w:val="18"/>
    </w:rPr>
  </w:style>
  <w:style w:type="character" w:customStyle="1" w:styleId="WW8Num11z4">
    <w:name w:val="WW8Num11z4"/>
    <w:rsid w:val="00144266"/>
  </w:style>
  <w:style w:type="character" w:customStyle="1" w:styleId="WW8Num2z1">
    <w:name w:val="WW8Num2z1"/>
    <w:rsid w:val="00144266"/>
    <w:rPr>
      <w:rFonts w:ascii="Courier New" w:hAnsi="Courier New" w:cs="Courier New" w:hint="default"/>
    </w:rPr>
  </w:style>
  <w:style w:type="character" w:customStyle="1" w:styleId="WW8Num20z0">
    <w:name w:val="WW8Num20z0"/>
    <w:rsid w:val="00144266"/>
    <w:rPr>
      <w:rFonts w:ascii="Arial" w:eastAsia="Times New Roman" w:hAnsi="Arial" w:cs="Arial" w:hint="default"/>
    </w:rPr>
  </w:style>
  <w:style w:type="character" w:customStyle="1" w:styleId="WW8Num13z2">
    <w:name w:val="WW8Num13z2"/>
    <w:rsid w:val="00144266"/>
    <w:rPr>
      <w:rFonts w:ascii="Wingdings" w:hAnsi="Wingdings" w:cs="Wingdings" w:hint="default"/>
    </w:rPr>
  </w:style>
  <w:style w:type="character" w:customStyle="1" w:styleId="WW8Num25z2">
    <w:name w:val="WW8Num25z2"/>
    <w:rsid w:val="00144266"/>
    <w:rPr>
      <w:rFonts w:ascii="Wingdings" w:hAnsi="Wingdings" w:cs="Wingdings" w:hint="default"/>
    </w:rPr>
  </w:style>
  <w:style w:type="character" w:customStyle="1" w:styleId="WW8Num19z0">
    <w:name w:val="WW8Num19z0"/>
    <w:rsid w:val="00144266"/>
    <w:rPr>
      <w:rFonts w:ascii="Arial Narrow" w:eastAsia="Times New Roman" w:hAnsi="Arial Narrow" w:cs="Times New Roman" w:hint="default"/>
      <w:sz w:val="20"/>
      <w:szCs w:val="24"/>
      <w:shd w:val="clear" w:color="auto" w:fill="FFFF00"/>
    </w:rPr>
  </w:style>
  <w:style w:type="character" w:customStyle="1" w:styleId="SlikaZnak">
    <w:name w:val="Slika Znak"/>
    <w:link w:val="Slika"/>
    <w:rsid w:val="00144266"/>
    <w:rPr>
      <w:rFonts w:ascii="Arial" w:eastAsia="Calibri" w:hAnsi="Arial"/>
      <w:bCs/>
      <w:i/>
      <w:sz w:val="16"/>
      <w:lang w:eastAsia="ar-SA"/>
    </w:rPr>
  </w:style>
  <w:style w:type="character" w:customStyle="1" w:styleId="WW8Num10z0">
    <w:name w:val="WW8Num10z0"/>
    <w:rsid w:val="00144266"/>
    <w:rPr>
      <w:rFonts w:cs="Arial" w:hint="default"/>
      <w:b/>
      <w:sz w:val="18"/>
      <w:szCs w:val="18"/>
    </w:rPr>
  </w:style>
  <w:style w:type="character" w:customStyle="1" w:styleId="WW8Num21z1">
    <w:name w:val="WW8Num21z1"/>
    <w:rsid w:val="00144266"/>
    <w:rPr>
      <w:rFonts w:ascii="Courier New" w:hAnsi="Courier New" w:cs="Swis721 BT" w:hint="default"/>
    </w:rPr>
  </w:style>
  <w:style w:type="character" w:customStyle="1" w:styleId="malecrkepodcrtano1">
    <w:name w:val="malecrkepodcrtano1"/>
    <w:rsid w:val="00144266"/>
    <w:rPr>
      <w:rFonts w:ascii="Arial" w:hAnsi="Arial"/>
      <w:sz w:val="14"/>
      <w:u w:val="single"/>
    </w:rPr>
  </w:style>
  <w:style w:type="character" w:customStyle="1" w:styleId="WW8Num26z0">
    <w:name w:val="WW8Num26z0"/>
    <w:rsid w:val="00144266"/>
    <w:rPr>
      <w:rFonts w:ascii="ArialMT" w:eastAsia="Times New Roman" w:hAnsi="ArialMT" w:cs="ArialMT" w:hint="default"/>
      <w:b/>
      <w:strike/>
      <w:sz w:val="20"/>
      <w:shd w:val="clear" w:color="auto" w:fill="FFFF00"/>
    </w:rPr>
  </w:style>
  <w:style w:type="character" w:customStyle="1" w:styleId="WW8Num1z1">
    <w:name w:val="WW8Num1z1"/>
    <w:rsid w:val="00144266"/>
    <w:rPr>
      <w:rFonts w:ascii="Courier New" w:hAnsi="Courier New" w:cs="Trebuchet MS" w:hint="default"/>
    </w:rPr>
  </w:style>
  <w:style w:type="character" w:customStyle="1" w:styleId="WW8Num18z1">
    <w:name w:val="WW8Num18z1"/>
    <w:rsid w:val="00144266"/>
    <w:rPr>
      <w:rFonts w:ascii="Courier New" w:hAnsi="Courier New" w:cs="Courier New" w:hint="default"/>
    </w:rPr>
  </w:style>
  <w:style w:type="character" w:customStyle="1" w:styleId="Sprotnaopomba-besediloZnak1">
    <w:name w:val="Sprotna opomba - besedilo Znak1"/>
    <w:link w:val="Sprotnaopomba-besedilo"/>
    <w:locked/>
    <w:rsid w:val="00144266"/>
    <w:rPr>
      <w:rFonts w:ascii="Arial" w:hAnsi="Arial" w:cs="Arial"/>
      <w:lang w:eastAsia="ar-SA"/>
    </w:rPr>
  </w:style>
  <w:style w:type="character" w:customStyle="1" w:styleId="Naslov1Znak">
    <w:name w:val="Naslov 1 Znak"/>
    <w:link w:val="Naslov1"/>
    <w:rsid w:val="00144266"/>
    <w:rPr>
      <w:rFonts w:ascii="Arial" w:hAnsi="Arial" w:cs="Arial"/>
      <w:b/>
      <w:sz w:val="24"/>
      <w:szCs w:val="24"/>
      <w:u w:val="single"/>
      <w:lang w:eastAsia="ar-SA"/>
    </w:rPr>
  </w:style>
  <w:style w:type="character" w:styleId="SledenaHiperpovezava">
    <w:name w:val="FollowedHyperlink"/>
    <w:rsid w:val="00144266"/>
    <w:rPr>
      <w:color w:val="800080"/>
      <w:u w:val="single"/>
    </w:rPr>
  </w:style>
  <w:style w:type="character" w:customStyle="1" w:styleId="WW8Num17z1">
    <w:name w:val="WW8Num17z1"/>
    <w:rsid w:val="00144266"/>
    <w:rPr>
      <w:rFonts w:ascii="Courier New" w:hAnsi="Courier New" w:cs="Courier New" w:hint="default"/>
    </w:rPr>
  </w:style>
  <w:style w:type="character" w:customStyle="1" w:styleId="WW8Num33z0">
    <w:name w:val="WW8Num33z0"/>
    <w:rsid w:val="00144266"/>
    <w:rPr>
      <w:rFonts w:ascii="Times New Roman" w:eastAsia="Times New Roman" w:hAnsi="Times New Roman" w:cs="Times New Roman" w:hint="default"/>
      <w:sz w:val="20"/>
    </w:rPr>
  </w:style>
  <w:style w:type="character" w:customStyle="1" w:styleId="WW8Num3z1">
    <w:name w:val="WW8Num3z1"/>
    <w:rsid w:val="00144266"/>
    <w:rPr>
      <w:rFonts w:ascii="Courier New" w:hAnsi="Courier New" w:cs="Courier New" w:hint="default"/>
    </w:rPr>
  </w:style>
  <w:style w:type="character" w:customStyle="1" w:styleId="WW8Num16z1">
    <w:name w:val="WW8Num16z1"/>
    <w:rsid w:val="00144266"/>
    <w:rPr>
      <w:rFonts w:ascii="Courier New" w:hAnsi="Courier New" w:cs="Courier New" w:hint="default"/>
    </w:rPr>
  </w:style>
  <w:style w:type="character" w:customStyle="1" w:styleId="WW8Num12z1">
    <w:name w:val="WW8Num12z1"/>
    <w:rsid w:val="00144266"/>
  </w:style>
  <w:style w:type="character" w:customStyle="1" w:styleId="WW8Num4z3">
    <w:name w:val="WW8Num4z3"/>
    <w:rsid w:val="00144266"/>
    <w:rPr>
      <w:rFonts w:ascii="Symbol" w:hAnsi="Symbol" w:cs="Symbol" w:hint="default"/>
    </w:rPr>
  </w:style>
  <w:style w:type="character" w:customStyle="1" w:styleId="WW8Num20z1">
    <w:name w:val="WW8Num20z1"/>
    <w:rsid w:val="00144266"/>
    <w:rPr>
      <w:rFonts w:ascii="Courier New" w:hAnsi="Courier New" w:cs="Courier New" w:hint="default"/>
    </w:rPr>
  </w:style>
  <w:style w:type="character" w:customStyle="1" w:styleId="WW8Num30z3">
    <w:name w:val="WW8Num30z3"/>
    <w:rsid w:val="00144266"/>
    <w:rPr>
      <w:rFonts w:ascii="Symbol" w:hAnsi="Symbol" w:cs="Symbol" w:hint="default"/>
    </w:rPr>
  </w:style>
  <w:style w:type="character" w:customStyle="1" w:styleId="WW8Num25z3">
    <w:name w:val="WW8Num25z3"/>
    <w:rsid w:val="00144266"/>
    <w:rPr>
      <w:rFonts w:ascii="Symbol" w:hAnsi="Symbol" w:cs="Symbol" w:hint="default"/>
    </w:rPr>
  </w:style>
  <w:style w:type="character" w:customStyle="1" w:styleId="WW8Num19z1">
    <w:name w:val="WW8Num19z1"/>
    <w:rsid w:val="00144266"/>
    <w:rPr>
      <w:rFonts w:ascii="Courier New" w:hAnsi="Courier New" w:cs="Courier New" w:hint="default"/>
    </w:rPr>
  </w:style>
  <w:style w:type="character" w:customStyle="1" w:styleId="WW8Num13z0">
    <w:name w:val="WW8Num13z0"/>
    <w:rsid w:val="00144266"/>
    <w:rPr>
      <w:rFonts w:hint="default"/>
      <w:b/>
      <w:sz w:val="20"/>
    </w:rPr>
  </w:style>
  <w:style w:type="character" w:customStyle="1" w:styleId="WW8Num25z0">
    <w:name w:val="WW8Num25z0"/>
    <w:rsid w:val="00144266"/>
    <w:rPr>
      <w:rFonts w:ascii="Arial Narrow" w:eastAsia="Times New Roman" w:hAnsi="Arial Narrow" w:cs="Times New Roman" w:hint="default"/>
      <w:sz w:val="20"/>
    </w:rPr>
  </w:style>
  <w:style w:type="character" w:customStyle="1" w:styleId="WW8Num20z2">
    <w:name w:val="WW8Num20z2"/>
    <w:rsid w:val="00144266"/>
    <w:rPr>
      <w:rFonts w:ascii="Wingdings" w:hAnsi="Wingdings" w:cs="Wingdings" w:hint="default"/>
    </w:rPr>
  </w:style>
  <w:style w:type="character" w:customStyle="1" w:styleId="Naslov10">
    <w:name w:val="Naslov1"/>
    <w:rsid w:val="00144266"/>
  </w:style>
  <w:style w:type="character" w:customStyle="1" w:styleId="WW8Num11z0">
    <w:name w:val="WW8Num11z0"/>
    <w:rsid w:val="00144266"/>
    <w:rPr>
      <w:rFonts w:ascii="Calibri" w:eastAsia="Calibri" w:hAnsi="Calibri" w:cs="Times New Roman" w:hint="default"/>
      <w:sz w:val="20"/>
    </w:rPr>
  </w:style>
  <w:style w:type="character" w:customStyle="1" w:styleId="WW8Num21z2">
    <w:name w:val="WW8Num21z2"/>
    <w:rsid w:val="00144266"/>
    <w:rPr>
      <w:rFonts w:ascii="Wingdings" w:hAnsi="Wingdings" w:cs="Wingdings" w:hint="default"/>
    </w:rPr>
  </w:style>
  <w:style w:type="character" w:customStyle="1" w:styleId="WW8Num14z2">
    <w:name w:val="WW8Num14z2"/>
    <w:rsid w:val="00144266"/>
    <w:rPr>
      <w:rFonts w:ascii="Wingdings" w:hAnsi="Wingdings" w:cs="Wingdings" w:hint="default"/>
    </w:rPr>
  </w:style>
  <w:style w:type="character" w:customStyle="1" w:styleId="Naslov4Znak">
    <w:name w:val="Naslov 4 Znak"/>
    <w:rsid w:val="00144266"/>
    <w:rPr>
      <w:rFonts w:ascii="Arial" w:hAnsi="Arial" w:cs="Arial"/>
      <w:b/>
      <w:i/>
      <w:iCs/>
      <w:sz w:val="22"/>
      <w:szCs w:val="24"/>
    </w:rPr>
  </w:style>
  <w:style w:type="character" w:customStyle="1" w:styleId="WW8Num8z0">
    <w:name w:val="WW8Num8z0"/>
    <w:rsid w:val="00144266"/>
    <w:rPr>
      <w:rFonts w:ascii="Wingdings" w:hAnsi="Wingdings" w:cs="Wingdings" w:hint="default"/>
      <w:sz w:val="20"/>
      <w:shd w:val="clear" w:color="auto" w:fill="FFFF00"/>
    </w:rPr>
  </w:style>
  <w:style w:type="character" w:customStyle="1" w:styleId="WW8Num19z2">
    <w:name w:val="WW8Num19z2"/>
    <w:rsid w:val="00144266"/>
    <w:rPr>
      <w:rFonts w:ascii="Wingdings" w:hAnsi="Wingdings" w:cs="Wingdings" w:hint="default"/>
    </w:rPr>
  </w:style>
  <w:style w:type="character" w:customStyle="1" w:styleId="WW8Num30z1">
    <w:name w:val="WW8Num30z1"/>
    <w:rsid w:val="00144266"/>
    <w:rPr>
      <w:rFonts w:ascii="Courier New" w:hAnsi="Courier New" w:cs="Courier New" w:hint="default"/>
    </w:rPr>
  </w:style>
  <w:style w:type="character" w:customStyle="1" w:styleId="NaslovZnak">
    <w:name w:val="Naslov Znak"/>
    <w:rsid w:val="00144266"/>
    <w:rPr>
      <w:rFonts w:ascii="Arial" w:hAnsi="Arial" w:cs="Arial"/>
      <w:b/>
      <w:sz w:val="22"/>
    </w:rPr>
  </w:style>
  <w:style w:type="character" w:styleId="Hiperpovezava">
    <w:name w:val="Hyperlink"/>
    <w:uiPriority w:val="99"/>
    <w:rsid w:val="00144266"/>
    <w:rPr>
      <w:color w:val="0000FF"/>
      <w:u w:val="single"/>
    </w:rPr>
  </w:style>
  <w:style w:type="character" w:customStyle="1" w:styleId="Telobesedila-zamik3Znak">
    <w:name w:val="Telo besedila - zamik 3 Znak"/>
    <w:link w:val="Telobesedila-zamik3"/>
    <w:rsid w:val="00144266"/>
    <w:rPr>
      <w:rFonts w:ascii="Arial" w:hAnsi="Arial" w:cs="Verdana"/>
      <w:color w:val="FF6600"/>
      <w:sz w:val="22"/>
      <w:szCs w:val="22"/>
      <w:lang w:eastAsia="en-US"/>
    </w:rPr>
  </w:style>
  <w:style w:type="character" w:customStyle="1" w:styleId="WW8Num15z2">
    <w:name w:val="WW8Num15z2"/>
    <w:rsid w:val="00144266"/>
    <w:rPr>
      <w:rFonts w:ascii="Wingdings" w:hAnsi="Wingdings" w:cs="Wingdings" w:hint="default"/>
    </w:rPr>
  </w:style>
  <w:style w:type="character" w:customStyle="1" w:styleId="WW8Num6z0">
    <w:name w:val="WW8Num6z0"/>
    <w:rsid w:val="00144266"/>
    <w:rPr>
      <w:rFonts w:hint="default"/>
      <w:b/>
      <w:sz w:val="20"/>
    </w:rPr>
  </w:style>
  <w:style w:type="character" w:customStyle="1" w:styleId="WW8Num16z2">
    <w:name w:val="WW8Num16z2"/>
    <w:rsid w:val="00144266"/>
    <w:rPr>
      <w:rFonts w:ascii="Wingdings" w:hAnsi="Wingdings" w:cs="Wingdings" w:hint="default"/>
    </w:rPr>
  </w:style>
  <w:style w:type="character" w:customStyle="1" w:styleId="WW8Num12z2">
    <w:name w:val="WW8Num12z2"/>
    <w:rsid w:val="00144266"/>
  </w:style>
  <w:style w:type="character" w:customStyle="1" w:styleId="Barvniseznampoudarek11Znak">
    <w:name w:val="Barvni seznam – poudarek 11 Znak"/>
    <w:link w:val="Barvniseznampoudarek11"/>
    <w:rsid w:val="00144266"/>
    <w:rPr>
      <w:rFonts w:ascii="Calibri" w:eastAsia="Calibri" w:hAnsi="Calibri"/>
      <w:sz w:val="24"/>
      <w:szCs w:val="24"/>
      <w:lang w:eastAsia="en-US"/>
    </w:rPr>
  </w:style>
  <w:style w:type="character" w:customStyle="1" w:styleId="WW8Num11z8">
    <w:name w:val="WW8Num11z8"/>
    <w:rsid w:val="00144266"/>
  </w:style>
  <w:style w:type="character" w:customStyle="1" w:styleId="WW8Num10z2">
    <w:name w:val="WW8Num10z2"/>
    <w:rsid w:val="00144266"/>
  </w:style>
  <w:style w:type="character" w:customStyle="1" w:styleId="WW8Num18z2">
    <w:name w:val="WW8Num18z2"/>
    <w:rsid w:val="00144266"/>
    <w:rPr>
      <w:rFonts w:ascii="Wingdings" w:hAnsi="Wingdings" w:cs="Wingdings" w:hint="default"/>
    </w:rPr>
  </w:style>
  <w:style w:type="character" w:customStyle="1" w:styleId="WW8Num12z7">
    <w:name w:val="WW8Num12z7"/>
    <w:rsid w:val="00144266"/>
  </w:style>
  <w:style w:type="character" w:customStyle="1" w:styleId="WW8Num11z2">
    <w:name w:val="WW8Num11z2"/>
    <w:rsid w:val="00144266"/>
  </w:style>
  <w:style w:type="character" w:customStyle="1" w:styleId="WW8Num24z0">
    <w:name w:val="WW8Num24z0"/>
    <w:rsid w:val="00144266"/>
    <w:rPr>
      <w:rFonts w:ascii="Arial" w:eastAsia="Times New Roman" w:hAnsi="Arial" w:cs="Arial" w:hint="default"/>
      <w:b/>
      <w:sz w:val="20"/>
    </w:rPr>
  </w:style>
  <w:style w:type="character" w:customStyle="1" w:styleId="WW8Num15z0">
    <w:name w:val="WW8Num15z0"/>
    <w:rsid w:val="00144266"/>
    <w:rPr>
      <w:rFonts w:ascii="Arial" w:eastAsia="Calibri" w:hAnsi="Arial" w:cs="Arial" w:hint="default"/>
      <w:caps/>
      <w:sz w:val="20"/>
      <w:lang w:val="sl-SI"/>
    </w:rPr>
  </w:style>
  <w:style w:type="character" w:customStyle="1" w:styleId="WW8Num11z6">
    <w:name w:val="WW8Num11z6"/>
    <w:rsid w:val="00144266"/>
  </w:style>
  <w:style w:type="character" w:customStyle="1" w:styleId="WW8Num1z0">
    <w:name w:val="WW8Num1z0"/>
    <w:rsid w:val="00144266"/>
    <w:rPr>
      <w:rFonts w:ascii="Times New Roman" w:eastAsia="Times New Roman" w:hAnsi="Times New Roman" w:cs="Times New Roman" w:hint="default"/>
    </w:rPr>
  </w:style>
  <w:style w:type="character" w:customStyle="1" w:styleId="WW8Num33z5">
    <w:name w:val="WW8Num33z5"/>
    <w:rsid w:val="00144266"/>
    <w:rPr>
      <w:rFonts w:ascii="Wingdings" w:hAnsi="Wingdings" w:cs="Wingdings" w:hint="default"/>
    </w:rPr>
  </w:style>
  <w:style w:type="character" w:customStyle="1" w:styleId="WW8Num28z2">
    <w:name w:val="WW8Num28z2"/>
    <w:rsid w:val="00144266"/>
    <w:rPr>
      <w:rFonts w:ascii="Wingdings" w:hAnsi="Wingdings" w:cs="Wingdings" w:hint="default"/>
    </w:rPr>
  </w:style>
  <w:style w:type="character" w:customStyle="1" w:styleId="WW8Num6z3">
    <w:name w:val="WW8Num6z3"/>
    <w:rsid w:val="00144266"/>
    <w:rPr>
      <w:rFonts w:ascii="Symbol" w:hAnsi="Symbol" w:cs="Symbol" w:hint="default"/>
    </w:rPr>
  </w:style>
  <w:style w:type="character" w:customStyle="1" w:styleId="WW8Num28z3">
    <w:name w:val="WW8Num28z3"/>
    <w:rsid w:val="00144266"/>
    <w:rPr>
      <w:rFonts w:ascii="Symbol" w:hAnsi="Symbol" w:cs="Symbol" w:hint="default"/>
    </w:rPr>
  </w:style>
  <w:style w:type="character" w:customStyle="1" w:styleId="WW8Num23z1">
    <w:name w:val="WW8Num23z1"/>
    <w:rsid w:val="00144266"/>
    <w:rPr>
      <w:rFonts w:ascii="Courier New" w:hAnsi="Courier New" w:cs="Courier New" w:hint="default"/>
    </w:rPr>
  </w:style>
  <w:style w:type="character" w:customStyle="1" w:styleId="WW8Num33z4">
    <w:name w:val="WW8Num33z4"/>
    <w:rsid w:val="00144266"/>
    <w:rPr>
      <w:rFonts w:ascii="Courier New" w:hAnsi="Courier New" w:cs="Swis721 BT" w:hint="default"/>
    </w:rPr>
  </w:style>
  <w:style w:type="character" w:customStyle="1" w:styleId="WW8Num28z1">
    <w:name w:val="WW8Num28z1"/>
    <w:rsid w:val="00144266"/>
    <w:rPr>
      <w:rFonts w:ascii="Courier New" w:hAnsi="Courier New" w:cs="Swis721 BT" w:hint="default"/>
    </w:rPr>
  </w:style>
  <w:style w:type="character" w:customStyle="1" w:styleId="Naslov9Znak">
    <w:name w:val="Naslov 9 Znak"/>
    <w:link w:val="Naslov9"/>
    <w:rsid w:val="00144266"/>
    <w:rPr>
      <w:rFonts w:ascii="Arial" w:hAnsi="Arial" w:cs="Arial"/>
      <w:sz w:val="22"/>
      <w:szCs w:val="22"/>
      <w:lang w:eastAsia="ar-SA"/>
    </w:rPr>
  </w:style>
  <w:style w:type="character" w:customStyle="1" w:styleId="WW8Num29z0">
    <w:name w:val="WW8Num29z0"/>
    <w:rsid w:val="00144266"/>
    <w:rPr>
      <w:rFonts w:cs="Arial" w:hint="default"/>
      <w:b/>
      <w:sz w:val="20"/>
      <w:shd w:val="clear" w:color="auto" w:fill="FFFF00"/>
    </w:rPr>
  </w:style>
  <w:style w:type="character" w:customStyle="1" w:styleId="WW8Num7z1">
    <w:name w:val="WW8Num7z1"/>
    <w:rsid w:val="00144266"/>
    <w:rPr>
      <w:rFonts w:ascii="Courier New" w:hAnsi="Courier New" w:cs="Courier New" w:hint="default"/>
    </w:rPr>
  </w:style>
  <w:style w:type="character" w:customStyle="1" w:styleId="WW8Num18z3">
    <w:name w:val="WW8Num18z3"/>
    <w:rsid w:val="00144266"/>
    <w:rPr>
      <w:rFonts w:ascii="Symbol" w:hAnsi="Symbol" w:cs="Symbol" w:hint="default"/>
    </w:rPr>
  </w:style>
  <w:style w:type="character" w:customStyle="1" w:styleId="WW8Num29z3">
    <w:name w:val="WW8Num29z3"/>
    <w:rsid w:val="00144266"/>
    <w:rPr>
      <w:rFonts w:ascii="Symbol" w:hAnsi="Symbol" w:cs="Symbol" w:hint="default"/>
    </w:rPr>
  </w:style>
  <w:style w:type="character" w:customStyle="1" w:styleId="WW8Num8z3">
    <w:name w:val="WW8Num8z3"/>
    <w:rsid w:val="00144266"/>
    <w:rPr>
      <w:rFonts w:ascii="Symbol" w:hAnsi="Symbol" w:cs="Symbol" w:hint="default"/>
    </w:rPr>
  </w:style>
  <w:style w:type="character" w:customStyle="1" w:styleId="WW8Num34z0">
    <w:name w:val="WW8Num34z0"/>
    <w:rsid w:val="00144266"/>
    <w:rPr>
      <w:rFonts w:ascii="Times" w:hAnsi="Times" w:cs="Times" w:hint="default"/>
      <w:sz w:val="20"/>
    </w:rPr>
  </w:style>
  <w:style w:type="character" w:customStyle="1" w:styleId="navodilonaslovZnak">
    <w:name w:val="navodilo naslov Znak"/>
    <w:link w:val="navodilonaslov"/>
    <w:rsid w:val="00144266"/>
    <w:rPr>
      <w:rFonts w:ascii="Arial" w:hAnsi="Arial" w:cs="Arial"/>
      <w:b/>
      <w:sz w:val="16"/>
      <w:szCs w:val="16"/>
      <w:lang w:val="sl-SI" w:eastAsia="ar-SA"/>
    </w:rPr>
  </w:style>
  <w:style w:type="character" w:customStyle="1" w:styleId="WW8Num10z4">
    <w:name w:val="WW8Num10z4"/>
    <w:rsid w:val="00144266"/>
  </w:style>
  <w:style w:type="character" w:customStyle="1" w:styleId="WW8Num20z3">
    <w:name w:val="WW8Num20z3"/>
    <w:rsid w:val="00144266"/>
    <w:rPr>
      <w:rFonts w:ascii="Symbol" w:hAnsi="Symbol" w:cs="Symbol" w:hint="default"/>
    </w:rPr>
  </w:style>
  <w:style w:type="character" w:customStyle="1" w:styleId="WW8Num14z0">
    <w:name w:val="WW8Num14z0"/>
    <w:rsid w:val="00144266"/>
    <w:rPr>
      <w:rFonts w:ascii="Verdana" w:hAnsi="Verdana" w:cs="Verdana" w:hint="default"/>
      <w:sz w:val="20"/>
    </w:rPr>
  </w:style>
  <w:style w:type="character" w:customStyle="1" w:styleId="WW8Num26z1">
    <w:name w:val="WW8Num26z1"/>
    <w:rsid w:val="00144266"/>
    <w:rPr>
      <w:rFonts w:ascii="Wingdings" w:hAnsi="Wingdings" w:cs="Wingdings" w:hint="default"/>
    </w:rPr>
  </w:style>
  <w:style w:type="character" w:customStyle="1" w:styleId="WW8Num38z3">
    <w:name w:val="WW8Num38z3"/>
    <w:rsid w:val="00144266"/>
    <w:rPr>
      <w:rFonts w:ascii="Symbol" w:hAnsi="Symbol" w:cs="Symbol" w:hint="default"/>
    </w:rPr>
  </w:style>
  <w:style w:type="character" w:customStyle="1" w:styleId="WW8Num31z2">
    <w:name w:val="WW8Num31z2"/>
    <w:rsid w:val="00144266"/>
    <w:rPr>
      <w:rFonts w:ascii="Wingdings" w:hAnsi="Wingdings" w:cs="Wingdings" w:hint="default"/>
    </w:rPr>
  </w:style>
  <w:style w:type="character" w:customStyle="1" w:styleId="WW8Num26z3">
    <w:name w:val="WW8Num26z3"/>
    <w:rsid w:val="00144266"/>
    <w:rPr>
      <w:rFonts w:ascii="Symbol" w:hAnsi="Symbol" w:cs="Symbol" w:hint="default"/>
    </w:rPr>
  </w:style>
  <w:style w:type="character" w:customStyle="1" w:styleId="WW8Num1z3">
    <w:name w:val="WW8Num1z3"/>
    <w:rsid w:val="00144266"/>
    <w:rPr>
      <w:rFonts w:ascii="Symbol" w:hAnsi="Symbol" w:cs="Symbol" w:hint="default"/>
    </w:rPr>
  </w:style>
  <w:style w:type="character" w:customStyle="1" w:styleId="WW8Num33z1">
    <w:name w:val="WW8Num33z1"/>
    <w:rsid w:val="00144266"/>
    <w:rPr>
      <w:rFonts w:hint="default"/>
    </w:rPr>
  </w:style>
  <w:style w:type="character" w:customStyle="1" w:styleId="WW8Num12z0">
    <w:name w:val="WW8Num12z0"/>
    <w:rsid w:val="00144266"/>
    <w:rPr>
      <w:rFonts w:ascii="Wingdings" w:hAnsi="Wingdings" w:cs="Wingdings" w:hint="default"/>
      <w:sz w:val="20"/>
    </w:rPr>
  </w:style>
  <w:style w:type="character" w:customStyle="1" w:styleId="WW8Num6z1">
    <w:name w:val="WW8Num6z1"/>
    <w:rsid w:val="00144266"/>
    <w:rPr>
      <w:rFonts w:ascii="Courier New" w:hAnsi="Courier New" w:cs="Courier New" w:hint="default"/>
    </w:rPr>
  </w:style>
  <w:style w:type="character" w:customStyle="1" w:styleId="WW8Num23z0">
    <w:name w:val="WW8Num23z0"/>
    <w:rsid w:val="00144266"/>
    <w:rPr>
      <w:rFonts w:ascii="Symbol" w:hAnsi="Symbol" w:cs="Symbol" w:hint="default"/>
    </w:rPr>
  </w:style>
  <w:style w:type="character" w:customStyle="1" w:styleId="WW8Num14z4">
    <w:name w:val="WW8Num14z4"/>
    <w:rsid w:val="00144266"/>
    <w:rPr>
      <w:rFonts w:ascii="Courier New" w:hAnsi="Courier New" w:cs="Courier New" w:hint="default"/>
    </w:rPr>
  </w:style>
  <w:style w:type="character" w:customStyle="1" w:styleId="WW8Num27z0">
    <w:name w:val="WW8Num27z0"/>
    <w:rsid w:val="00144266"/>
    <w:rPr>
      <w:rFonts w:ascii="Verdana" w:hAnsi="Verdana" w:cs="Verdana" w:hint="default"/>
      <w:sz w:val="20"/>
    </w:rPr>
  </w:style>
  <w:style w:type="character" w:customStyle="1" w:styleId="WW8Num3z0">
    <w:name w:val="WW8Num3z0"/>
    <w:rsid w:val="00144266"/>
    <w:rPr>
      <w:rFonts w:ascii="Times New Roman" w:eastAsia="Times New Roman" w:hAnsi="Times New Roman" w:cs="Times New Roman" w:hint="default"/>
      <w:sz w:val="20"/>
    </w:rPr>
  </w:style>
  <w:style w:type="character" w:customStyle="1" w:styleId="WW8Num36z2">
    <w:name w:val="WW8Num36z2"/>
    <w:rsid w:val="00144266"/>
    <w:rPr>
      <w:rFonts w:ascii="Wingdings" w:hAnsi="Wingdings" w:cs="Wingdings" w:hint="default"/>
    </w:rPr>
  </w:style>
  <w:style w:type="character" w:customStyle="1" w:styleId="WW8Num13z1">
    <w:name w:val="WW8Num13z1"/>
    <w:rsid w:val="00144266"/>
    <w:rPr>
      <w:rFonts w:ascii="Courier New" w:hAnsi="Courier New" w:cs="Courier New" w:hint="default"/>
    </w:rPr>
  </w:style>
  <w:style w:type="character" w:customStyle="1" w:styleId="WW8Num25z1">
    <w:name w:val="WW8Num25z1"/>
    <w:rsid w:val="00144266"/>
    <w:rPr>
      <w:rFonts w:ascii="Courier New" w:hAnsi="Courier New" w:cs="Courier New" w:hint="default"/>
    </w:rPr>
  </w:style>
  <w:style w:type="character" w:customStyle="1" w:styleId="WW8Num37z2">
    <w:name w:val="WW8Num37z2"/>
    <w:rsid w:val="00144266"/>
    <w:rPr>
      <w:rFonts w:hint="default"/>
      <w:b w:val="0"/>
      <w:color w:val="auto"/>
    </w:rPr>
  </w:style>
  <w:style w:type="character" w:customStyle="1" w:styleId="WW8Num13z3">
    <w:name w:val="WW8Num13z3"/>
    <w:rsid w:val="00144266"/>
    <w:rPr>
      <w:rFonts w:ascii="Symbol" w:hAnsi="Symbol" w:cs="Symbol" w:hint="default"/>
    </w:rPr>
  </w:style>
  <w:style w:type="character" w:customStyle="1" w:styleId="Naslov2Znak">
    <w:name w:val="Naslov 2 Znak"/>
    <w:rsid w:val="00144266"/>
    <w:rPr>
      <w:rFonts w:ascii="Arial" w:hAnsi="Arial" w:cs="Arial"/>
      <w:b/>
      <w:i/>
      <w:iCs/>
      <w:sz w:val="36"/>
      <w:szCs w:val="24"/>
      <w:u w:val="single"/>
    </w:rPr>
  </w:style>
  <w:style w:type="character" w:customStyle="1" w:styleId="WW8Num38z2">
    <w:name w:val="WW8Num38z2"/>
    <w:rsid w:val="00144266"/>
    <w:rPr>
      <w:rFonts w:ascii="Wingdings" w:hAnsi="Wingdings" w:cs="Wingdings" w:hint="default"/>
    </w:rPr>
  </w:style>
  <w:style w:type="character" w:customStyle="1" w:styleId="WW8Num14z1">
    <w:name w:val="WW8Num14z1"/>
    <w:rsid w:val="00144266"/>
    <w:rPr>
      <w:rFonts w:hint="default"/>
    </w:rPr>
  </w:style>
  <w:style w:type="character" w:customStyle="1" w:styleId="PripombabesediloZnak1">
    <w:name w:val="Pripomba – besedilo Znak1"/>
    <w:aliases w:val="Komentar - besedilo Znak"/>
    <w:link w:val="Pripombabesedilo"/>
    <w:rsid w:val="00144266"/>
    <w:rPr>
      <w:rFonts w:ascii="Arial" w:hAnsi="Arial" w:cs="Arial"/>
      <w:lang w:eastAsia="ar-SA"/>
    </w:rPr>
  </w:style>
  <w:style w:type="character" w:customStyle="1" w:styleId="WW8Num5z2">
    <w:name w:val="WW8Num5z2"/>
    <w:rsid w:val="00144266"/>
    <w:rPr>
      <w:rFonts w:ascii="Wingdings" w:hAnsi="Wingdings" w:cs="Wingdings" w:hint="default"/>
    </w:rPr>
  </w:style>
  <w:style w:type="character" w:customStyle="1" w:styleId="Pripombasklic1">
    <w:name w:val="Pripomba – sklic1"/>
    <w:rsid w:val="00144266"/>
    <w:rPr>
      <w:sz w:val="16"/>
      <w:szCs w:val="16"/>
    </w:rPr>
  </w:style>
  <w:style w:type="character" w:customStyle="1" w:styleId="malecrke2">
    <w:name w:val="malecrke2"/>
    <w:rsid w:val="00144266"/>
    <w:rPr>
      <w:rFonts w:ascii="Arial" w:hAnsi="Arial"/>
      <w:sz w:val="14"/>
    </w:rPr>
  </w:style>
  <w:style w:type="character" w:customStyle="1" w:styleId="WW8Num11z3">
    <w:name w:val="WW8Num11z3"/>
    <w:rsid w:val="00144266"/>
  </w:style>
  <w:style w:type="character" w:customStyle="1" w:styleId="WW8Num4z0">
    <w:name w:val="WW8Num4z0"/>
    <w:rsid w:val="00144266"/>
    <w:rPr>
      <w:rFonts w:ascii="Arial Narrow" w:eastAsia="Times New Roman" w:hAnsi="Arial Narrow" w:cs="Times New Roman" w:hint="default"/>
      <w:sz w:val="16"/>
      <w:szCs w:val="16"/>
    </w:rPr>
  </w:style>
  <w:style w:type="character" w:customStyle="1" w:styleId="GlavaZnak">
    <w:name w:val="Glava Znak"/>
    <w:rsid w:val="00144266"/>
    <w:rPr>
      <w:sz w:val="24"/>
      <w:szCs w:val="24"/>
    </w:rPr>
  </w:style>
  <w:style w:type="character" w:customStyle="1" w:styleId="WW8Num14z3">
    <w:name w:val="WW8Num14z3"/>
    <w:rsid w:val="00144266"/>
    <w:rPr>
      <w:rFonts w:ascii="Symbol" w:hAnsi="Symbol" w:cs="Symbol" w:hint="default"/>
    </w:rPr>
  </w:style>
  <w:style w:type="character" w:customStyle="1" w:styleId="WW8Num26z4">
    <w:name w:val="WW8Num26z4"/>
    <w:rsid w:val="00144266"/>
    <w:rPr>
      <w:rFonts w:ascii="Courier New" w:hAnsi="Courier New" w:cs="Swis721 BT" w:hint="default"/>
    </w:rPr>
  </w:style>
  <w:style w:type="character" w:customStyle="1" w:styleId="WW8Num6z2">
    <w:name w:val="WW8Num6z2"/>
    <w:rsid w:val="00144266"/>
    <w:rPr>
      <w:rFonts w:ascii="Wingdings" w:hAnsi="Wingdings" w:cs="Wingdings" w:hint="default"/>
    </w:rPr>
  </w:style>
  <w:style w:type="character" w:customStyle="1" w:styleId="WW8Num22z0">
    <w:name w:val="WW8Num22z0"/>
    <w:rsid w:val="00144266"/>
    <w:rPr>
      <w:rFonts w:cs="Arial" w:hint="default"/>
      <w:b w:val="0"/>
      <w:bCs/>
      <w:i w:val="0"/>
      <w:iCs w:val="0"/>
      <w:sz w:val="24"/>
      <w:szCs w:val="20"/>
    </w:rPr>
  </w:style>
  <w:style w:type="character" w:customStyle="1" w:styleId="WW8Num32z0">
    <w:name w:val="WW8Num32z0"/>
    <w:rsid w:val="00144266"/>
    <w:rPr>
      <w:rFonts w:ascii="Times New Roman" w:eastAsia="Times New Roman" w:hAnsi="Times New Roman" w:cs="Times New Roman" w:hint="default"/>
      <w:sz w:val="20"/>
    </w:rPr>
  </w:style>
  <w:style w:type="character" w:customStyle="1" w:styleId="NogaZnak1">
    <w:name w:val="Noga Znak1"/>
    <w:link w:val="Noga"/>
    <w:locked/>
    <w:rsid w:val="00144266"/>
    <w:rPr>
      <w:rFonts w:ascii="Arial" w:hAnsi="Arial" w:cs="Arial"/>
      <w:sz w:val="22"/>
      <w:lang w:eastAsia="ar-SA"/>
    </w:rPr>
  </w:style>
  <w:style w:type="character" w:customStyle="1" w:styleId="WW8Num7z0">
    <w:name w:val="WW8Num7z0"/>
    <w:rsid w:val="00144266"/>
    <w:rPr>
      <w:rFonts w:ascii="Times New Roman" w:eastAsia="Times New Roman" w:hAnsi="Times New Roman" w:cs="Times New Roman" w:hint="default"/>
      <w:sz w:val="20"/>
    </w:rPr>
  </w:style>
  <w:style w:type="character" w:customStyle="1" w:styleId="FootnoteCharacters">
    <w:name w:val="Footnote Characters"/>
    <w:rsid w:val="00144266"/>
    <w:rPr>
      <w:vertAlign w:val="superscript"/>
    </w:rPr>
  </w:style>
  <w:style w:type="character" w:customStyle="1" w:styleId="WW8Num32z1">
    <w:name w:val="WW8Num32z1"/>
    <w:rsid w:val="00144266"/>
    <w:rPr>
      <w:rFonts w:ascii="Courier New" w:hAnsi="Courier New" w:cs="Courier New" w:hint="default"/>
    </w:rPr>
  </w:style>
  <w:style w:type="character" w:customStyle="1" w:styleId="WW8Num27z1">
    <w:name w:val="WW8Num27z1"/>
    <w:rsid w:val="00144266"/>
    <w:rPr>
      <w:rFonts w:hint="default"/>
    </w:rPr>
  </w:style>
  <w:style w:type="character" w:customStyle="1" w:styleId="WW8Num5z1">
    <w:name w:val="WW8Num5z1"/>
    <w:rsid w:val="00144266"/>
    <w:rPr>
      <w:rFonts w:ascii="Courier New" w:hAnsi="Courier New" w:cs="Courier New" w:hint="default"/>
      <w:sz w:val="20"/>
    </w:rPr>
  </w:style>
  <w:style w:type="character" w:customStyle="1" w:styleId="WW8Num24z3">
    <w:name w:val="WW8Num24z3"/>
    <w:rsid w:val="00144266"/>
    <w:rPr>
      <w:rFonts w:ascii="Symbol" w:hAnsi="Symbol" w:cs="Symbol" w:hint="default"/>
    </w:rPr>
  </w:style>
  <w:style w:type="character" w:customStyle="1" w:styleId="BesedilooblakaZnak">
    <w:name w:val="Besedilo oblačka Znak"/>
    <w:link w:val="Besedilooblaka"/>
    <w:rsid w:val="00144266"/>
    <w:rPr>
      <w:rFonts w:ascii="Tahoma" w:hAnsi="Tahoma" w:cs="Tahoma"/>
      <w:sz w:val="16"/>
      <w:szCs w:val="16"/>
      <w:lang w:eastAsia="ar-SA"/>
    </w:rPr>
  </w:style>
  <w:style w:type="character" w:customStyle="1" w:styleId="Naslov3Znak">
    <w:name w:val="Naslov 3 Znak"/>
    <w:link w:val="Naslov3"/>
    <w:rsid w:val="00144266"/>
    <w:rPr>
      <w:rFonts w:ascii="Arial" w:eastAsia="Calibri" w:hAnsi="Arial"/>
      <w:b/>
      <w:szCs w:val="24"/>
      <w:lang w:eastAsia="en-US"/>
    </w:rPr>
  </w:style>
  <w:style w:type="character" w:customStyle="1" w:styleId="WW8Num27z3">
    <w:name w:val="WW8Num27z3"/>
    <w:rsid w:val="00144266"/>
    <w:rPr>
      <w:rFonts w:ascii="Symbol" w:hAnsi="Symbol" w:cs="Symbol" w:hint="default"/>
    </w:rPr>
  </w:style>
  <w:style w:type="character" w:customStyle="1" w:styleId="WW8Num7z3">
    <w:name w:val="WW8Num7z3"/>
    <w:rsid w:val="00144266"/>
    <w:rPr>
      <w:rFonts w:ascii="Symbol" w:hAnsi="Symbol" w:cs="Symbol" w:hint="default"/>
    </w:rPr>
  </w:style>
  <w:style w:type="character" w:customStyle="1" w:styleId="WW8Num33z3">
    <w:name w:val="WW8Num33z3"/>
    <w:rsid w:val="00144266"/>
    <w:rPr>
      <w:rFonts w:ascii="Symbol" w:hAnsi="Symbol" w:cs="Symbol" w:hint="default"/>
    </w:rPr>
  </w:style>
  <w:style w:type="character" w:customStyle="1" w:styleId="ZadevapripombeZnak">
    <w:name w:val="Zadeva pripombe Znak"/>
    <w:link w:val="Zadevapripombe"/>
    <w:rsid w:val="00144266"/>
    <w:rPr>
      <w:rFonts w:ascii="Arial" w:hAnsi="Arial" w:cs="Arial"/>
      <w:b/>
      <w:bCs/>
      <w:lang w:eastAsia="ar-SA"/>
    </w:rPr>
  </w:style>
  <w:style w:type="character" w:customStyle="1" w:styleId="WW8Num2z2">
    <w:name w:val="WW8Num2z2"/>
    <w:rsid w:val="00144266"/>
    <w:rPr>
      <w:rFonts w:ascii="Wingdings" w:hAnsi="Wingdings" w:cs="Wingdings" w:hint="default"/>
    </w:rPr>
  </w:style>
  <w:style w:type="character" w:customStyle="1" w:styleId="WW8Num36z1">
    <w:name w:val="WW8Num36z1"/>
    <w:rsid w:val="00144266"/>
    <w:rPr>
      <w:rFonts w:ascii="Courier New" w:hAnsi="Courier New" w:cs="Courier New" w:hint="default"/>
    </w:rPr>
  </w:style>
  <w:style w:type="character" w:customStyle="1" w:styleId="OdstavekseznamaZnak">
    <w:name w:val="Odstavek seznama Znak"/>
    <w:link w:val="Odstavekseznama"/>
    <w:uiPriority w:val="34"/>
    <w:locked/>
    <w:rsid w:val="00144266"/>
    <w:rPr>
      <w:rFonts w:ascii="Calibri" w:eastAsia="Calibri" w:hAnsi="Calibri"/>
      <w:sz w:val="22"/>
      <w:szCs w:val="22"/>
      <w:lang w:eastAsia="en-US"/>
    </w:rPr>
  </w:style>
  <w:style w:type="character" w:customStyle="1" w:styleId="WW8Num10z6">
    <w:name w:val="WW8Num10z6"/>
    <w:rsid w:val="00144266"/>
  </w:style>
  <w:style w:type="paragraph" w:styleId="Brezrazmikov">
    <w:name w:val="No Spacing"/>
    <w:uiPriority w:val="1"/>
    <w:qFormat/>
    <w:rsid w:val="00144266"/>
    <w:pPr>
      <w:widowControl w:val="0"/>
      <w:suppressAutoHyphens/>
      <w:jc w:val="both"/>
    </w:pPr>
    <w:rPr>
      <w:rFonts w:ascii="Arial" w:hAnsi="Arial" w:cs="Arial"/>
      <w:sz w:val="22"/>
      <w:lang w:eastAsia="ar-SA"/>
    </w:rPr>
  </w:style>
  <w:style w:type="paragraph" w:customStyle="1" w:styleId="Telobesedila31">
    <w:name w:val="Telo besedila 31"/>
    <w:basedOn w:val="Navaden"/>
    <w:rsid w:val="00144266"/>
    <w:rPr>
      <w:color w:val="FF6600"/>
    </w:rPr>
  </w:style>
  <w:style w:type="paragraph" w:customStyle="1" w:styleId="Heading">
    <w:name w:val="Heading"/>
    <w:basedOn w:val="Navaden"/>
    <w:next w:val="Telobesedila"/>
    <w:rsid w:val="00144266"/>
    <w:pPr>
      <w:keepNext/>
      <w:spacing w:before="240" w:after="120"/>
    </w:pPr>
    <w:rPr>
      <w:rFonts w:eastAsia="Microsoft YaHei" w:cs="Mangal"/>
      <w:sz w:val="28"/>
      <w:szCs w:val="28"/>
    </w:rPr>
  </w:style>
  <w:style w:type="paragraph" w:customStyle="1" w:styleId="Naslov-zadeva">
    <w:name w:val="Naslov - zadeva"/>
    <w:basedOn w:val="Navaden"/>
    <w:next w:val="Navaden"/>
    <w:rsid w:val="00144266"/>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rsid w:val="00144266"/>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semiHidden/>
    <w:rsid w:val="00144266"/>
    <w:rPr>
      <w:rFonts w:ascii="Arial" w:hAnsi="Arial" w:cs="Arial"/>
      <w:sz w:val="22"/>
      <w:lang w:eastAsia="ar-SA"/>
    </w:rPr>
  </w:style>
  <w:style w:type="paragraph" w:customStyle="1" w:styleId="navadencrte">
    <w:name w:val="navaden_crte"/>
    <w:basedOn w:val="Navaden"/>
    <w:rsid w:val="00144266"/>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rsid w:val="00144266"/>
    <w:pPr>
      <w:ind w:left="567"/>
      <w:jc w:val="left"/>
    </w:pPr>
    <w:rPr>
      <w:rFonts w:cs="Verdana"/>
      <w:i/>
      <w:color w:val="339966"/>
      <w:szCs w:val="22"/>
    </w:rPr>
  </w:style>
  <w:style w:type="paragraph" w:customStyle="1" w:styleId="Index">
    <w:name w:val="Index"/>
    <w:basedOn w:val="Navaden"/>
    <w:rsid w:val="00144266"/>
    <w:pPr>
      <w:suppressLineNumbers/>
    </w:pPr>
    <w:rPr>
      <w:rFonts w:cs="Mangal"/>
    </w:rPr>
  </w:style>
  <w:style w:type="paragraph" w:customStyle="1" w:styleId="Telobesedila21">
    <w:name w:val="Telo besedila 21"/>
    <w:basedOn w:val="Navaden"/>
    <w:rsid w:val="00144266"/>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sid w:val="00144266"/>
    <w:rPr>
      <w:sz w:val="20"/>
    </w:rPr>
  </w:style>
  <w:style w:type="paragraph" w:customStyle="1" w:styleId="address">
    <w:name w:val="address"/>
    <w:basedOn w:val="Navaden"/>
    <w:rsid w:val="00144266"/>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rsid w:val="00144266"/>
    <w:pPr>
      <w:widowControl w:val="0"/>
      <w:jc w:val="both"/>
    </w:pPr>
    <w:rPr>
      <w:rFonts w:ascii="Arial" w:hAnsi="Arial"/>
      <w:sz w:val="22"/>
      <w:lang w:eastAsia="en-US"/>
    </w:rPr>
  </w:style>
  <w:style w:type="paragraph" w:customStyle="1" w:styleId="Framecontents">
    <w:name w:val="Frame contents"/>
    <w:basedOn w:val="Telobesedila"/>
    <w:rsid w:val="00144266"/>
  </w:style>
  <w:style w:type="paragraph" w:customStyle="1" w:styleId="NormalWeb1">
    <w:name w:val="Normal (Web)1"/>
    <w:basedOn w:val="Navaden"/>
    <w:rsid w:val="00144266"/>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rsid w:val="00144266"/>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rsid w:val="00144266"/>
    <w:pPr>
      <w:shd w:val="clear" w:color="auto" w:fill="000080"/>
      <w:suppressAutoHyphens w:val="0"/>
    </w:pPr>
    <w:rPr>
      <w:rFonts w:ascii="Tahoma" w:hAnsi="Tahoma" w:cs="Verdana"/>
      <w:lang w:eastAsia="en-US"/>
    </w:rPr>
  </w:style>
  <w:style w:type="paragraph" w:styleId="Kazalovsebine2">
    <w:name w:val="toc 2"/>
    <w:basedOn w:val="Navaden"/>
    <w:next w:val="Navaden"/>
    <w:uiPriority w:val="39"/>
    <w:rsid w:val="00144266"/>
    <w:pPr>
      <w:tabs>
        <w:tab w:val="left" w:pos="1843"/>
        <w:tab w:val="right" w:leader="dot" w:pos="9345"/>
      </w:tabs>
      <w:ind w:left="709"/>
      <w:jc w:val="left"/>
    </w:pPr>
    <w:rPr>
      <w:b/>
      <w:sz w:val="18"/>
      <w:szCs w:val="18"/>
    </w:rPr>
  </w:style>
  <w:style w:type="paragraph" w:customStyle="1" w:styleId="BalloonText1">
    <w:name w:val="Balloon Text1"/>
    <w:basedOn w:val="Navaden"/>
    <w:rsid w:val="00144266"/>
    <w:rPr>
      <w:rFonts w:cs="Verdana"/>
      <w:sz w:val="16"/>
      <w:szCs w:val="16"/>
    </w:rPr>
  </w:style>
  <w:style w:type="paragraph" w:customStyle="1" w:styleId="TableContents">
    <w:name w:val="Table Contents"/>
    <w:basedOn w:val="Navaden"/>
    <w:rsid w:val="00144266"/>
    <w:pPr>
      <w:suppressLineNumbers/>
    </w:pPr>
  </w:style>
  <w:style w:type="paragraph" w:customStyle="1" w:styleId="CommentSubject1">
    <w:name w:val="Comment Subject1"/>
    <w:basedOn w:val="Pripombabesedilo1"/>
    <w:next w:val="Pripombabesedilo1"/>
    <w:rsid w:val="00144266"/>
    <w:rPr>
      <w:b/>
      <w:bCs/>
    </w:rPr>
  </w:style>
  <w:style w:type="paragraph" w:styleId="Kazalovsebine6">
    <w:name w:val="toc 6"/>
    <w:basedOn w:val="Navaden"/>
    <w:next w:val="Navaden"/>
    <w:rsid w:val="00144266"/>
    <w:pPr>
      <w:ind w:left="880"/>
      <w:jc w:val="left"/>
    </w:pPr>
    <w:rPr>
      <w:rFonts w:ascii="Times New Roman" w:hAnsi="Times New Roman" w:cs="Times New Roman"/>
      <w:sz w:val="20"/>
    </w:rPr>
  </w:style>
  <w:style w:type="paragraph" w:styleId="Pripombabesedilo">
    <w:name w:val="annotation text"/>
    <w:aliases w:val="Komentar - besedilo"/>
    <w:basedOn w:val="Navaden"/>
    <w:link w:val="PripombabesediloZnak1"/>
    <w:unhideWhenUsed/>
    <w:rsid w:val="00144266"/>
    <w:rPr>
      <w:rFonts w:cs="Times New Roman"/>
      <w:sz w:val="20"/>
    </w:rPr>
  </w:style>
  <w:style w:type="paragraph" w:styleId="Naslov">
    <w:name w:val="Title"/>
    <w:basedOn w:val="Navaden"/>
    <w:next w:val="Podnaslov"/>
    <w:qFormat/>
    <w:rsid w:val="00144266"/>
    <w:pPr>
      <w:widowControl/>
      <w:ind w:left="567" w:hanging="567"/>
      <w:jc w:val="center"/>
    </w:pPr>
    <w:rPr>
      <w:b/>
    </w:rPr>
  </w:style>
  <w:style w:type="paragraph" w:styleId="Seznam">
    <w:name w:val="List"/>
    <w:basedOn w:val="Telobesedila"/>
    <w:rsid w:val="00144266"/>
    <w:rPr>
      <w:rFonts w:ascii="Arial" w:hAnsi="Arial" w:cs="Mangal"/>
    </w:rPr>
  </w:style>
  <w:style w:type="paragraph" w:styleId="Podnaslov">
    <w:name w:val="Subtitle"/>
    <w:basedOn w:val="Heading"/>
    <w:next w:val="Telobesedila"/>
    <w:qFormat/>
    <w:rsid w:val="00144266"/>
    <w:pPr>
      <w:jc w:val="center"/>
    </w:pPr>
    <w:rPr>
      <w:i/>
      <w:iCs/>
    </w:rPr>
  </w:style>
  <w:style w:type="paragraph" w:customStyle="1" w:styleId="Oznaenseznam1">
    <w:name w:val="Označen seznam1"/>
    <w:basedOn w:val="Navaden"/>
    <w:rsid w:val="00144266"/>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rsid w:val="00144266"/>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sid w:val="00144266"/>
    <w:rPr>
      <w:caps/>
      <w:sz w:val="24"/>
      <w:szCs w:val="24"/>
    </w:rPr>
  </w:style>
  <w:style w:type="paragraph" w:customStyle="1" w:styleId="navodilonaslov">
    <w:name w:val="navodilo naslov"/>
    <w:basedOn w:val="Navaden"/>
    <w:link w:val="navodilonaslovZnak"/>
    <w:qFormat/>
    <w:rsid w:val="00144266"/>
    <w:rPr>
      <w:rFonts w:cs="Times New Roman"/>
      <w:b/>
      <w:sz w:val="16"/>
      <w:szCs w:val="16"/>
    </w:rPr>
  </w:style>
  <w:style w:type="paragraph" w:styleId="Zadevapripombe">
    <w:name w:val="annotation subject"/>
    <w:basedOn w:val="Pripombabesedilo1"/>
    <w:next w:val="Pripombabesedilo1"/>
    <w:link w:val="ZadevapripombeZnak"/>
    <w:rsid w:val="00144266"/>
    <w:rPr>
      <w:b/>
      <w:bCs/>
    </w:rPr>
  </w:style>
  <w:style w:type="paragraph" w:styleId="Oznaenseznam">
    <w:name w:val="List Bullet"/>
    <w:basedOn w:val="Navaden"/>
    <w:unhideWhenUsed/>
    <w:rsid w:val="00144266"/>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rsid w:val="00144266"/>
    <w:pPr>
      <w:shd w:val="clear" w:color="auto" w:fill="000080"/>
    </w:pPr>
    <w:rPr>
      <w:rFonts w:ascii="Tahoma" w:hAnsi="Tahoma" w:cs="Verdana"/>
    </w:rPr>
  </w:style>
  <w:style w:type="paragraph" w:customStyle="1" w:styleId="NaslovPRILOGE">
    <w:name w:val="Naslov PRILOGE"/>
    <w:basedOn w:val="Naslov2"/>
    <w:link w:val="NaslovPRILOGEZnak"/>
    <w:qFormat/>
    <w:rsid w:val="00144266"/>
    <w:pPr>
      <w:numPr>
        <w:numId w:val="0"/>
      </w:numPr>
      <w:pBdr>
        <w:bottom w:val="single" w:sz="8" w:space="1" w:color="auto"/>
      </w:pBdr>
    </w:pPr>
  </w:style>
  <w:style w:type="paragraph" w:styleId="Sprotnaopomba-besedilo">
    <w:name w:val="footnote text"/>
    <w:basedOn w:val="Navaden"/>
    <w:link w:val="Sprotnaopomba-besediloZnak1"/>
    <w:rsid w:val="00144266"/>
    <w:pPr>
      <w:widowControl/>
      <w:jc w:val="left"/>
    </w:pPr>
    <w:rPr>
      <w:sz w:val="20"/>
    </w:rPr>
  </w:style>
  <w:style w:type="paragraph" w:customStyle="1" w:styleId="StyleStyleHeading214ptLeft0cmHanging102cm">
    <w:name w:val="Style Style Heading 2 + 14 pt + Left:  0 cm Hanging:  102 cm"/>
    <w:basedOn w:val="Navaden"/>
    <w:rsid w:val="00144266"/>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rsid w:val="00144266"/>
    <w:pPr>
      <w:widowControl/>
      <w:jc w:val="left"/>
    </w:pPr>
    <w:rPr>
      <w:rFonts w:ascii="Swis721 BT" w:hAnsi="Swis721 BT" w:cs="Swis721 BT"/>
      <w:sz w:val="24"/>
    </w:rPr>
  </w:style>
  <w:style w:type="paragraph" w:styleId="Kazalovsebine7">
    <w:name w:val="toc 7"/>
    <w:basedOn w:val="Navaden"/>
    <w:next w:val="Navaden"/>
    <w:rsid w:val="00144266"/>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rsid w:val="00144266"/>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rsid w:val="00144266"/>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rsid w:val="00144266"/>
    <w:pPr>
      <w:ind w:left="720"/>
    </w:pPr>
  </w:style>
  <w:style w:type="paragraph" w:styleId="Napis">
    <w:name w:val="caption"/>
    <w:basedOn w:val="Navaden"/>
    <w:qFormat/>
    <w:rsid w:val="00144266"/>
    <w:pPr>
      <w:suppressLineNumbers/>
      <w:spacing w:before="120" w:after="120"/>
    </w:pPr>
    <w:rPr>
      <w:rFonts w:cs="Mangal"/>
      <w:i/>
      <w:iCs/>
      <w:sz w:val="24"/>
      <w:szCs w:val="24"/>
    </w:rPr>
  </w:style>
  <w:style w:type="paragraph" w:styleId="Telobesedila-zamik">
    <w:name w:val="Body Text Indent"/>
    <w:basedOn w:val="Navaden"/>
    <w:link w:val="Telobesedila-zamikZnak"/>
    <w:rsid w:val="00144266"/>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rsid w:val="00144266"/>
    <w:pPr>
      <w:widowControl/>
      <w:jc w:val="left"/>
    </w:pPr>
    <w:rPr>
      <w:rFonts w:ascii="Eurostar" w:hAnsi="Eurostar" w:cs="Eurostar"/>
    </w:rPr>
  </w:style>
  <w:style w:type="paragraph" w:styleId="Telobesedila">
    <w:name w:val="Body Text"/>
    <w:basedOn w:val="Navaden"/>
    <w:rsid w:val="00144266"/>
    <w:pPr>
      <w:widowControl/>
      <w:tabs>
        <w:tab w:val="left" w:pos="993"/>
      </w:tabs>
      <w:jc w:val="right"/>
    </w:pPr>
    <w:rPr>
      <w:rFonts w:ascii="Times New Roman" w:hAnsi="Times New Roman" w:cs="Times New Roman"/>
      <w:b/>
      <w:i/>
      <w:sz w:val="28"/>
    </w:rPr>
  </w:style>
  <w:style w:type="paragraph" w:customStyle="1" w:styleId="alineje">
    <w:name w:val="alineje"/>
    <w:basedOn w:val="Navaden"/>
    <w:rsid w:val="00144266"/>
    <w:pPr>
      <w:widowControl/>
      <w:numPr>
        <w:numId w:val="4"/>
      </w:numPr>
      <w:tabs>
        <w:tab w:val="left" w:pos="360"/>
      </w:tabs>
      <w:jc w:val="left"/>
    </w:pPr>
    <w:rPr>
      <w:sz w:val="20"/>
    </w:rPr>
  </w:style>
  <w:style w:type="paragraph" w:customStyle="1" w:styleId="Telobesedila-zamik21">
    <w:name w:val="Telo besedila - zamik 21"/>
    <w:basedOn w:val="Navaden"/>
    <w:rsid w:val="00144266"/>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rsid w:val="00144266"/>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rsid w:val="00144266"/>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rsid w:val="00144266"/>
    <w:pPr>
      <w:ind w:left="1320"/>
      <w:jc w:val="left"/>
    </w:pPr>
    <w:rPr>
      <w:rFonts w:ascii="Times New Roman" w:hAnsi="Times New Roman" w:cs="Times New Roman"/>
      <w:sz w:val="20"/>
    </w:rPr>
  </w:style>
  <w:style w:type="paragraph" w:customStyle="1" w:styleId="m223808388563420341default">
    <w:name w:val="m_223808388563420341default"/>
    <w:basedOn w:val="Navaden"/>
    <w:rsid w:val="00144266"/>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rsid w:val="00144266"/>
    <w:pPr>
      <w:ind w:left="440"/>
      <w:jc w:val="left"/>
    </w:pPr>
    <w:rPr>
      <w:rFonts w:ascii="Times New Roman" w:hAnsi="Times New Roman" w:cs="Times New Roman"/>
      <w:sz w:val="20"/>
    </w:rPr>
  </w:style>
  <w:style w:type="paragraph" w:styleId="Navadensplet">
    <w:name w:val="Normal (Web)"/>
    <w:basedOn w:val="Navaden"/>
    <w:uiPriority w:val="99"/>
    <w:unhideWhenUsed/>
    <w:rsid w:val="00144266"/>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rsid w:val="00144266"/>
    <w:pPr>
      <w:ind w:left="425"/>
    </w:pPr>
    <w:rPr>
      <w:rFonts w:cs="Verdana"/>
      <w:color w:val="FF6600"/>
      <w:szCs w:val="22"/>
    </w:rPr>
  </w:style>
  <w:style w:type="paragraph" w:styleId="Telobesedila2">
    <w:name w:val="Body Text 2"/>
    <w:basedOn w:val="Navaden"/>
    <w:link w:val="Telobesedila2Znak"/>
    <w:unhideWhenUsed/>
    <w:rsid w:val="00144266"/>
    <w:pPr>
      <w:spacing w:after="120" w:line="480" w:lineRule="auto"/>
    </w:pPr>
    <w:rPr>
      <w:rFonts w:cs="Times New Roman"/>
    </w:rPr>
  </w:style>
  <w:style w:type="paragraph" w:styleId="Navaden-zamik">
    <w:name w:val="Normal Indent"/>
    <w:basedOn w:val="Navaden"/>
    <w:unhideWhenUsed/>
    <w:rsid w:val="00144266"/>
    <w:pPr>
      <w:widowControl/>
      <w:suppressAutoHyphens w:val="0"/>
    </w:pPr>
    <w:rPr>
      <w:rFonts w:cs="Times New Roman"/>
      <w:lang w:eastAsia="sl-SI"/>
    </w:rPr>
  </w:style>
  <w:style w:type="paragraph" w:customStyle="1" w:styleId="navadenodebeljen">
    <w:name w:val="navaden_odebeljen"/>
    <w:basedOn w:val="Navaden"/>
    <w:rsid w:val="00144266"/>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rsid w:val="00144266"/>
    <w:pPr>
      <w:suppressAutoHyphens w:val="0"/>
      <w:ind w:left="425"/>
    </w:pPr>
    <w:rPr>
      <w:rFonts w:cs="Verdana"/>
      <w:color w:val="FF6600"/>
      <w:szCs w:val="22"/>
      <w:lang w:eastAsia="en-US"/>
    </w:rPr>
  </w:style>
  <w:style w:type="paragraph" w:customStyle="1" w:styleId="TableHeading">
    <w:name w:val="Table Heading"/>
    <w:basedOn w:val="TableContents"/>
    <w:rsid w:val="00144266"/>
    <w:pPr>
      <w:jc w:val="center"/>
    </w:pPr>
    <w:rPr>
      <w:b/>
      <w:bCs/>
    </w:rPr>
  </w:style>
  <w:style w:type="paragraph" w:customStyle="1" w:styleId="Srednjiseznam2poudarek21">
    <w:name w:val="Srednji seznam 2 – poudarek 21"/>
    <w:rsid w:val="00144266"/>
    <w:pPr>
      <w:suppressAutoHyphens/>
    </w:pPr>
    <w:rPr>
      <w:rFonts w:ascii="Arial" w:hAnsi="Arial" w:cs="Arial"/>
      <w:sz w:val="22"/>
      <w:lang w:eastAsia="ar-SA"/>
    </w:rPr>
  </w:style>
  <w:style w:type="paragraph" w:customStyle="1" w:styleId="Navaden1">
    <w:name w:val="Navaden1"/>
    <w:rsid w:val="00144266"/>
    <w:pPr>
      <w:widowControl w:val="0"/>
    </w:pPr>
    <w:rPr>
      <w:kern w:val="16"/>
      <w:sz w:val="22"/>
    </w:rPr>
  </w:style>
  <w:style w:type="paragraph" w:styleId="Telobesedila3">
    <w:name w:val="Body Text 3"/>
    <w:basedOn w:val="Navaden"/>
    <w:link w:val="Telobesedila3Znak"/>
    <w:unhideWhenUsed/>
    <w:rsid w:val="00144266"/>
    <w:pPr>
      <w:suppressAutoHyphens w:val="0"/>
    </w:pPr>
    <w:rPr>
      <w:rFonts w:cs="Times New Roman"/>
      <w:color w:val="FF6600"/>
      <w:lang w:eastAsia="en-US"/>
    </w:rPr>
  </w:style>
  <w:style w:type="paragraph" w:customStyle="1" w:styleId="Golobesedilo1">
    <w:name w:val="Golo besedilo1"/>
    <w:basedOn w:val="Navaden"/>
    <w:rsid w:val="00144266"/>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rsid w:val="00144266"/>
    <w:pPr>
      <w:widowControl/>
      <w:overflowPunct w:val="0"/>
      <w:autoSpaceDE w:val="0"/>
      <w:textAlignment w:val="baseline"/>
    </w:pPr>
  </w:style>
  <w:style w:type="paragraph" w:styleId="Noga">
    <w:name w:val="footer"/>
    <w:basedOn w:val="Navaden"/>
    <w:link w:val="NogaZnak1"/>
    <w:uiPriority w:val="99"/>
    <w:rsid w:val="00144266"/>
    <w:pPr>
      <w:tabs>
        <w:tab w:val="center" w:pos="4320"/>
        <w:tab w:val="right" w:pos="8640"/>
      </w:tabs>
    </w:pPr>
  </w:style>
  <w:style w:type="paragraph" w:styleId="Kazalovsebine9">
    <w:name w:val="toc 9"/>
    <w:basedOn w:val="Navaden"/>
    <w:next w:val="Navaden"/>
    <w:rsid w:val="00144266"/>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sid w:val="00144266"/>
    <w:rPr>
      <w:rFonts w:cs="Times New Roman"/>
      <w:i/>
      <w:sz w:val="16"/>
      <w:szCs w:val="16"/>
    </w:rPr>
  </w:style>
  <w:style w:type="paragraph" w:styleId="Kazalovsebine5">
    <w:name w:val="toc 5"/>
    <w:basedOn w:val="Navaden"/>
    <w:next w:val="Navaden"/>
    <w:rsid w:val="00144266"/>
    <w:pPr>
      <w:ind w:left="660"/>
      <w:jc w:val="left"/>
    </w:pPr>
    <w:rPr>
      <w:rFonts w:ascii="Times New Roman" w:hAnsi="Times New Roman" w:cs="Times New Roman"/>
      <w:sz w:val="20"/>
    </w:rPr>
  </w:style>
  <w:style w:type="paragraph" w:styleId="Kazalovsebine1">
    <w:name w:val="toc 1"/>
    <w:basedOn w:val="Navaden"/>
    <w:next w:val="Navaden"/>
    <w:uiPriority w:val="39"/>
    <w:rsid w:val="00144266"/>
    <w:pPr>
      <w:tabs>
        <w:tab w:val="left" w:pos="440"/>
        <w:tab w:val="right" w:leader="dot" w:pos="9345"/>
      </w:tabs>
      <w:jc w:val="left"/>
    </w:pPr>
    <w:rPr>
      <w:b/>
      <w:bCs/>
      <w:caps/>
      <w:sz w:val="20"/>
    </w:rPr>
  </w:style>
  <w:style w:type="paragraph" w:styleId="Besedilooblaka">
    <w:name w:val="Balloon Text"/>
    <w:basedOn w:val="Navaden"/>
    <w:link w:val="BesedilooblakaZnak"/>
    <w:rsid w:val="00144266"/>
    <w:rPr>
      <w:rFonts w:ascii="Tahoma" w:hAnsi="Tahoma" w:cs="Tahoma"/>
      <w:sz w:val="16"/>
      <w:szCs w:val="16"/>
    </w:rPr>
  </w:style>
  <w:style w:type="paragraph" w:customStyle="1" w:styleId="Contents10">
    <w:name w:val="Contents 10"/>
    <w:basedOn w:val="Index"/>
    <w:rsid w:val="00144266"/>
    <w:pPr>
      <w:tabs>
        <w:tab w:val="right" w:leader="dot" w:pos="7091"/>
      </w:tabs>
      <w:ind w:left="2547"/>
    </w:pPr>
  </w:style>
  <w:style w:type="paragraph" w:customStyle="1" w:styleId="Preformatted">
    <w:name w:val="Preformatted"/>
    <w:basedOn w:val="Navaden"/>
    <w:rsid w:val="0014426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rsid w:val="00144266"/>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rsid w:val="00144266"/>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qFormat/>
    <w:rsid w:val="00144266"/>
    <w:pPr>
      <w:suppressAutoHyphens w:val="0"/>
      <w:ind w:left="720"/>
      <w:contextualSpacing/>
    </w:pPr>
    <w:rPr>
      <w:rFonts w:cs="Times New Roman"/>
      <w:lang w:eastAsia="en-US"/>
    </w:rPr>
  </w:style>
  <w:style w:type="paragraph" w:customStyle="1" w:styleId="BalloonText2">
    <w:name w:val="Balloon Text2"/>
    <w:basedOn w:val="Navaden"/>
    <w:rsid w:val="00144266"/>
    <w:pPr>
      <w:widowControl/>
      <w:jc w:val="left"/>
    </w:pPr>
    <w:rPr>
      <w:rFonts w:cs="Verdana"/>
      <w:sz w:val="16"/>
      <w:szCs w:val="16"/>
    </w:rPr>
  </w:style>
  <w:style w:type="paragraph" w:customStyle="1" w:styleId="Navaden-zamik1">
    <w:name w:val="Navaden - zamik1"/>
    <w:basedOn w:val="Navaden"/>
    <w:rsid w:val="00144266"/>
    <w:pPr>
      <w:widowControl/>
    </w:pPr>
  </w:style>
  <w:style w:type="paragraph" w:customStyle="1" w:styleId="Srednjamrea21">
    <w:name w:val="Srednja mreža 21"/>
    <w:uiPriority w:val="1"/>
    <w:qFormat/>
    <w:rsid w:val="00144266"/>
    <w:pPr>
      <w:widowControl w:val="0"/>
      <w:suppressAutoHyphens/>
      <w:jc w:val="both"/>
    </w:pPr>
    <w:rPr>
      <w:rFonts w:ascii="Arial" w:hAnsi="Arial" w:cs="Arial"/>
      <w:sz w:val="22"/>
      <w:lang w:eastAsia="ar-SA"/>
    </w:rPr>
  </w:style>
  <w:style w:type="paragraph" w:customStyle="1" w:styleId="p">
    <w:name w:val="p"/>
    <w:basedOn w:val="Navaden"/>
    <w:rsid w:val="00144266"/>
    <w:pPr>
      <w:widowControl/>
      <w:spacing w:before="100" w:after="100"/>
      <w:jc w:val="left"/>
    </w:pPr>
    <w:rPr>
      <w:rFonts w:ascii="Times New Roman" w:hAnsi="Times New Roman" w:cs="Times New Roman"/>
      <w:sz w:val="24"/>
      <w:szCs w:val="24"/>
    </w:rPr>
  </w:style>
  <w:style w:type="paragraph" w:styleId="Odstavekseznama">
    <w:name w:val="List Paragraph"/>
    <w:basedOn w:val="Navaden"/>
    <w:link w:val="OdstavekseznamaZnak"/>
    <w:uiPriority w:val="34"/>
    <w:qFormat/>
    <w:rsid w:val="00144266"/>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rsid w:val="00144266"/>
    <w:pPr>
      <w:numPr>
        <w:numId w:val="0"/>
      </w:numPr>
    </w:pPr>
    <w:rPr>
      <w:bCs/>
      <w:iCs/>
    </w:rPr>
  </w:style>
  <w:style w:type="paragraph" w:customStyle="1" w:styleId="navadenstisnjeno">
    <w:name w:val="navaden_stisnjeno"/>
    <w:basedOn w:val="Navaden"/>
    <w:rsid w:val="00144266"/>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rsid w:val="00144266"/>
    <w:pPr>
      <w:suppressAutoHyphens/>
      <w:autoSpaceDE w:val="0"/>
    </w:pPr>
    <w:rPr>
      <w:rFonts w:ascii="Arial" w:hAnsi="Arial" w:cs="Arial"/>
      <w:color w:val="000000"/>
      <w:sz w:val="24"/>
      <w:szCs w:val="24"/>
      <w:lang w:eastAsia="ar-SA"/>
    </w:rPr>
  </w:style>
  <w:style w:type="paragraph" w:customStyle="1" w:styleId="besedilo">
    <w:name w:val="besedilo"/>
    <w:basedOn w:val="Navaden"/>
    <w:rsid w:val="00144266"/>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qFormat/>
    <w:rsid w:val="00144266"/>
    <w:pPr>
      <w:widowControl w:val="0"/>
      <w:jc w:val="both"/>
    </w:pPr>
    <w:rPr>
      <w:rFonts w:ascii="Arial" w:hAnsi="Arial"/>
      <w:sz w:val="22"/>
      <w:lang w:eastAsia="en-US"/>
    </w:rPr>
  </w:style>
  <w:style w:type="paragraph" w:customStyle="1" w:styleId="Odstavekseznama3">
    <w:name w:val="Odstavek seznama3"/>
    <w:basedOn w:val="Navaden"/>
    <w:rsid w:val="00D92D69"/>
    <w:pPr>
      <w:widowControl/>
      <w:spacing w:after="200" w:line="276" w:lineRule="auto"/>
      <w:ind w:left="720"/>
      <w:jc w:val="left"/>
    </w:pPr>
    <w:rPr>
      <w:rFonts w:ascii="Calibri" w:eastAsia="SimSun" w:hAnsi="Calibri" w:cs="font258"/>
      <w:kern w:val="1"/>
      <w:szCs w:val="22"/>
    </w:rPr>
  </w:style>
  <w:style w:type="table" w:styleId="Tabelamrea">
    <w:name w:val="Table Grid"/>
    <w:basedOn w:val="Navadnatabela"/>
    <w:rsid w:val="00012C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sid w:val="00816D7F"/>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sid w:val="00816D7F"/>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sid w:val="00D2054C"/>
    <w:rPr>
      <w:color w:val="2B579A"/>
      <w:shd w:val="clear" w:color="auto" w:fill="E6E6E6"/>
    </w:rPr>
  </w:style>
  <w:style w:type="numbering" w:customStyle="1" w:styleId="Brezseznama1">
    <w:name w:val="Brez seznama1"/>
    <w:next w:val="Brezseznama"/>
    <w:semiHidden/>
    <w:unhideWhenUsed/>
    <w:rsid w:val="002A73E7"/>
  </w:style>
  <w:style w:type="table" w:customStyle="1" w:styleId="Tabelamrea1">
    <w:name w:val="Tabela – mreža1"/>
    <w:basedOn w:val="Navadnatabela"/>
    <w:next w:val="Tabelamrea"/>
    <w:rsid w:val="002A73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semiHidden/>
    <w:unhideWhenUsed/>
    <w:rsid w:val="002A73E7"/>
  </w:style>
  <w:style w:type="numbering" w:customStyle="1" w:styleId="Brezseznama11">
    <w:name w:val="Brez seznama11"/>
    <w:next w:val="Brezseznama"/>
    <w:semiHidden/>
    <w:rsid w:val="002A73E7"/>
  </w:style>
  <w:style w:type="table" w:customStyle="1" w:styleId="Tabelamrea2">
    <w:name w:val="Tabela – mreža2"/>
    <w:basedOn w:val="Navadnatabela"/>
    <w:next w:val="Tabelamrea"/>
    <w:rsid w:val="002A73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1148131562">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52970745">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95692087">
      <w:bodyDiv w:val="1"/>
      <w:marLeft w:val="0"/>
      <w:marRight w:val="0"/>
      <w:marTop w:val="0"/>
      <w:marBottom w:val="0"/>
      <w:divBdr>
        <w:top w:val="none" w:sz="0" w:space="0" w:color="auto"/>
        <w:left w:val="none" w:sz="0" w:space="0" w:color="auto"/>
        <w:bottom w:val="none" w:sz="0" w:space="0" w:color="auto"/>
        <w:right w:val="none" w:sz="0" w:space="0" w:color="auto"/>
      </w:divBdr>
      <w:divsChild>
        <w:div w:id="780757841">
          <w:marLeft w:val="0"/>
          <w:marRight w:val="0"/>
          <w:marTop w:val="0"/>
          <w:marBottom w:val="0"/>
          <w:divBdr>
            <w:top w:val="none" w:sz="0" w:space="0" w:color="auto"/>
            <w:left w:val="none" w:sz="0" w:space="0" w:color="auto"/>
            <w:bottom w:val="none" w:sz="0" w:space="0" w:color="auto"/>
            <w:right w:val="none" w:sz="0" w:space="0" w:color="auto"/>
          </w:divBdr>
        </w:div>
        <w:div w:id="537277893">
          <w:marLeft w:val="0"/>
          <w:marRight w:val="0"/>
          <w:marTop w:val="0"/>
          <w:marBottom w:val="0"/>
          <w:divBdr>
            <w:top w:val="none" w:sz="0" w:space="0" w:color="auto"/>
            <w:left w:val="none" w:sz="0" w:space="0" w:color="auto"/>
            <w:bottom w:val="none" w:sz="0" w:space="0" w:color="auto"/>
            <w:right w:val="none" w:sz="0" w:space="0" w:color="auto"/>
          </w:divBdr>
        </w:div>
      </w:divsChild>
    </w:div>
    <w:div w:id="2146922277">
      <w:bodyDiv w:val="1"/>
      <w:marLeft w:val="0"/>
      <w:marRight w:val="0"/>
      <w:marTop w:val="0"/>
      <w:marBottom w:val="0"/>
      <w:divBdr>
        <w:top w:val="none" w:sz="0" w:space="0" w:color="auto"/>
        <w:left w:val="none" w:sz="0" w:space="0" w:color="auto"/>
        <w:bottom w:val="none" w:sz="0" w:space="0" w:color="auto"/>
        <w:right w:val="none" w:sz="0" w:space="0" w:color="auto"/>
      </w:divBdr>
      <w:divsChild>
        <w:div w:id="1746681573">
          <w:marLeft w:val="0"/>
          <w:marRight w:val="0"/>
          <w:marTop w:val="0"/>
          <w:marBottom w:val="0"/>
          <w:divBdr>
            <w:top w:val="none" w:sz="0" w:space="0" w:color="auto"/>
            <w:left w:val="none" w:sz="0" w:space="0" w:color="auto"/>
            <w:bottom w:val="none" w:sz="0" w:space="0" w:color="auto"/>
            <w:right w:val="none" w:sz="0" w:space="0" w:color="auto"/>
          </w:divBdr>
        </w:div>
        <w:div w:id="1970892762">
          <w:marLeft w:val="0"/>
          <w:marRight w:val="0"/>
          <w:marTop w:val="0"/>
          <w:marBottom w:val="0"/>
          <w:divBdr>
            <w:top w:val="none" w:sz="0" w:space="0" w:color="auto"/>
            <w:left w:val="none" w:sz="0" w:space="0" w:color="auto"/>
            <w:bottom w:val="none" w:sz="0" w:space="0" w:color="auto"/>
            <w:right w:val="none" w:sz="0" w:space="0" w:color="auto"/>
          </w:divBdr>
        </w:div>
        <w:div w:id="64697870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tecaji@zaps.si"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FF91886-1BEF-4802-80FC-20FF5A83B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3</TotalTime>
  <Pages>13</Pages>
  <Words>2889</Words>
  <Characters>16469</Characters>
  <Application>Microsoft Office Word</Application>
  <DocSecurity>0</DocSecurity>
  <PresentationFormat/>
  <Lines>137</Lines>
  <Paragraphs>38</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MESTNA OBČINA MARIBOR</vt:lpstr>
    </vt:vector>
  </TitlesOfParts>
  <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2018-05-30T11:25:00Z</cp:lastPrinted>
  <dcterms:created xsi:type="dcterms:W3CDTF">2018-06-01T07:48:00Z</dcterms:created>
  <dcterms:modified xsi:type="dcterms:W3CDTF">2018-06-01T07:50:00Z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